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8C1" w:rsidRDefault="001608C1" w:rsidP="003F5EB2">
      <w:pPr>
        <w:pStyle w:val="Corpotesto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All. A</w:t>
      </w:r>
    </w:p>
    <w:p w:rsidR="001608C1" w:rsidRPr="00B401DB" w:rsidRDefault="001608C1" w:rsidP="003F5EB2">
      <w:pPr>
        <w:pStyle w:val="Corpotesto"/>
        <w:spacing w:line="240" w:lineRule="auto"/>
        <w:rPr>
          <w:sz w:val="22"/>
          <w:szCs w:val="22"/>
        </w:rPr>
      </w:pPr>
      <w:r w:rsidRPr="00B401DB">
        <w:rPr>
          <w:sz w:val="22"/>
          <w:szCs w:val="22"/>
        </w:rPr>
        <w:t>Fac simile domanda</w:t>
      </w:r>
    </w:p>
    <w:p w:rsidR="001608C1" w:rsidRPr="000D5E6B" w:rsidRDefault="001608C1" w:rsidP="001642D0">
      <w:pPr>
        <w:ind w:left="3545" w:right="-1" w:firstLine="709"/>
        <w:rPr>
          <w:sz w:val="22"/>
          <w:szCs w:val="22"/>
        </w:rPr>
      </w:pP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sz w:val="22"/>
          <w:szCs w:val="22"/>
        </w:rPr>
        <w:t xml:space="preserve">Al </w:t>
      </w:r>
      <w:r w:rsidR="006936A0">
        <w:rPr>
          <w:sz w:val="22"/>
          <w:szCs w:val="22"/>
        </w:rPr>
        <w:t xml:space="preserve">Direttore Generale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A</w:t>
      </w:r>
      <w:r w:rsidR="006936A0">
        <w:rPr>
          <w:sz w:val="22"/>
          <w:szCs w:val="22"/>
          <w:lang w:val="en-US"/>
        </w:rPr>
        <w:t xml:space="preserve">RES </w:t>
      </w:r>
      <w:r w:rsidRPr="00A60652">
        <w:rPr>
          <w:sz w:val="22"/>
          <w:szCs w:val="22"/>
          <w:lang w:val="en-US"/>
        </w:rPr>
        <w:t xml:space="preserve">Sardegna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PEC</w:t>
      </w:r>
    </w:p>
    <w:p w:rsidR="001608C1" w:rsidRDefault="00F461F0" w:rsidP="008077EE">
      <w:pPr>
        <w:ind w:left="4254" w:right="-1"/>
      </w:pPr>
      <w:hyperlink r:id="rId8" w:history="1">
        <w:r w:rsidR="006936A0" w:rsidRPr="00466551">
          <w:rPr>
            <w:rStyle w:val="Collegamentoipertestuale"/>
            <w:sz w:val="22"/>
            <w:szCs w:val="22"/>
            <w:lang w:val="en-US"/>
          </w:rPr>
          <w:t>avvisieincarichi.svilupporisumane@pec.aressardegna.it</w:t>
        </w:r>
      </w:hyperlink>
    </w:p>
    <w:p w:rsidR="001608C1" w:rsidRPr="00A60652" w:rsidRDefault="001608C1" w:rsidP="008077EE">
      <w:pPr>
        <w:ind w:left="4254" w:right="-1"/>
        <w:rPr>
          <w:sz w:val="22"/>
          <w:szCs w:val="22"/>
          <w:lang w:val="en-US"/>
        </w:rPr>
      </w:pPr>
    </w:p>
    <w:p w:rsidR="001608C1" w:rsidRPr="00A60652" w:rsidRDefault="001608C1" w:rsidP="009A3FDD">
      <w:pPr>
        <w:jc w:val="center"/>
        <w:rPr>
          <w:sz w:val="22"/>
          <w:szCs w:val="22"/>
          <w:lang w:val="en-US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2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570"/>
      </w:tblGrid>
      <w:tr w:rsidR="001608C1" w:rsidRPr="000D5E6B" w:rsidTr="009A3FDD">
        <w:tc>
          <w:tcPr>
            <w:tcW w:w="10207" w:type="dxa"/>
            <w:gridSpan w:val="17"/>
          </w:tcPr>
          <w:p w:rsidR="001608C1" w:rsidRPr="00A60652" w:rsidRDefault="001608C1" w:rsidP="008146BD">
            <w:pPr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Il/La sottoscritto/a 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nato/a a……………………………………………il……………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residente in via…………………………………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……………………………………………………..</w:t>
            </w:r>
          </w:p>
          <w:p w:rsidR="00E30455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C.A.P………………………….città……………….…………………………prov………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 w:rsidR="00E30455">
              <w:rPr>
                <w:sz w:val="22"/>
                <w:szCs w:val="22"/>
              </w:rPr>
              <w:t>…</w:t>
            </w:r>
          </w:p>
          <w:p w:rsidR="00E30455" w:rsidRPr="000D5E6B" w:rsidRDefault="00357042" w:rsidP="00E30455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E30455">
              <w:rPr>
                <w:sz w:val="22"/>
                <w:szCs w:val="22"/>
              </w:rPr>
              <w:t xml:space="preserve">omicilio </w:t>
            </w:r>
            <w:r w:rsidR="00E30455" w:rsidRPr="000D5E6B">
              <w:rPr>
                <w:sz w:val="22"/>
                <w:szCs w:val="22"/>
              </w:rPr>
              <w:t>in via…………………………………</w:t>
            </w:r>
            <w:r w:rsidR="00E30455">
              <w:rPr>
                <w:sz w:val="22"/>
                <w:szCs w:val="22"/>
              </w:rPr>
              <w:t>……………...……………………………………………………</w:t>
            </w:r>
          </w:p>
          <w:p w:rsidR="001608C1" w:rsidRPr="000D5E6B" w:rsidRDefault="00E30455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C.A.P………………………….città……………….…………………………prov………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>
              <w:rPr>
                <w:sz w:val="22"/>
                <w:szCs w:val="22"/>
              </w:rPr>
              <w:t>…</w:t>
            </w:r>
          </w:p>
        </w:tc>
      </w:tr>
      <w:tr w:rsidR="001608C1" w:rsidRPr="000D5E6B" w:rsidTr="009A3FDD">
        <w:trPr>
          <w:trHeight w:val="855"/>
        </w:trPr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numero telefono……………</w:t>
            </w:r>
            <w:r>
              <w:rPr>
                <w:sz w:val="22"/>
                <w:szCs w:val="22"/>
              </w:rPr>
              <w:t>…….</w:t>
            </w:r>
            <w:r w:rsidRPr="000D5E6B">
              <w:rPr>
                <w:sz w:val="22"/>
                <w:szCs w:val="22"/>
              </w:rPr>
              <w:t>……………   numero cellulare…………</w:t>
            </w:r>
            <w:r>
              <w:rPr>
                <w:sz w:val="22"/>
                <w:szCs w:val="22"/>
              </w:rPr>
              <w:t>……..</w:t>
            </w:r>
            <w:r w:rsidRPr="000D5E6B">
              <w:rPr>
                <w:sz w:val="22"/>
                <w:szCs w:val="22"/>
              </w:rPr>
              <w:t>……………………………….</w:t>
            </w: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pec:  ...................................................</w:t>
            </w:r>
            <w:r>
              <w:rPr>
                <w:sz w:val="22"/>
                <w:szCs w:val="22"/>
              </w:rPr>
              <w:t>....................................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indirizzo e-mail:…………………………………</w:t>
            </w:r>
            <w:r>
              <w:rPr>
                <w:sz w:val="22"/>
                <w:szCs w:val="22"/>
              </w:rPr>
              <w:t>……………..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3262" w:type="dxa"/>
            <w:tcBorders>
              <w:right w:val="nil"/>
            </w:tcBorders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CODICE FISCALE: </w:t>
            </w: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570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</w:tr>
    </w:tbl>
    <w:p w:rsidR="001608C1" w:rsidRPr="000D5E6B" w:rsidRDefault="001608C1" w:rsidP="00357042">
      <w:pPr>
        <w:rPr>
          <w:sz w:val="22"/>
          <w:szCs w:val="22"/>
        </w:rPr>
      </w:pPr>
    </w:p>
    <w:p w:rsidR="001608C1" w:rsidRPr="009B5495" w:rsidRDefault="001608C1" w:rsidP="00357042">
      <w:pPr>
        <w:jc w:val="center"/>
        <w:rPr>
          <w:b/>
          <w:sz w:val="22"/>
          <w:szCs w:val="22"/>
        </w:rPr>
      </w:pPr>
      <w:r w:rsidRPr="009B5495">
        <w:rPr>
          <w:b/>
          <w:sz w:val="22"/>
          <w:szCs w:val="22"/>
        </w:rPr>
        <w:t>C H I E D E</w:t>
      </w:r>
    </w:p>
    <w:p w:rsidR="00146544" w:rsidRDefault="00146544" w:rsidP="00146544">
      <w:pPr>
        <w:adjustRightInd w:val="0"/>
        <w:jc w:val="both"/>
        <w:rPr>
          <w:sz w:val="22"/>
          <w:szCs w:val="22"/>
        </w:rPr>
      </w:pPr>
    </w:p>
    <w:p w:rsidR="00146544" w:rsidRPr="00566BD5" w:rsidRDefault="002B37A0" w:rsidP="00566BD5">
      <w:pPr>
        <w:adjustRightInd w:val="0"/>
        <w:ind w:left="-284"/>
        <w:jc w:val="both"/>
        <w:rPr>
          <w:b/>
          <w:sz w:val="22"/>
          <w:szCs w:val="22"/>
        </w:rPr>
      </w:pPr>
      <w:r w:rsidRPr="00566BD5">
        <w:rPr>
          <w:b/>
          <w:sz w:val="22"/>
          <w:szCs w:val="22"/>
        </w:rPr>
        <w:t>DI ESSERE AMMESSO A PARTECIPARE ALLA SELEZIONE PUBBL</w:t>
      </w:r>
      <w:r w:rsidR="006936A0" w:rsidRPr="00566BD5">
        <w:rPr>
          <w:b/>
          <w:sz w:val="22"/>
          <w:szCs w:val="22"/>
        </w:rPr>
        <w:t xml:space="preserve">ICA PER IL CONFERIMENTO DI </w:t>
      </w:r>
      <w:r w:rsidR="00566BD5" w:rsidRPr="00566BD5">
        <w:rPr>
          <w:b/>
          <w:sz w:val="22"/>
          <w:szCs w:val="22"/>
        </w:rPr>
        <w:t>UN INCARICO QUINQUENNALE</w:t>
      </w:r>
      <w:r w:rsidR="00566BD5">
        <w:rPr>
          <w:b/>
          <w:sz w:val="22"/>
          <w:szCs w:val="22"/>
        </w:rPr>
        <w:t>, RINNOVABILE</w:t>
      </w:r>
      <w:r w:rsidR="00146544" w:rsidRPr="00566BD5">
        <w:rPr>
          <w:b/>
          <w:sz w:val="22"/>
          <w:szCs w:val="22"/>
        </w:rPr>
        <w:t>, DI DIRETTORE DI STRUTTURA C</w:t>
      </w:r>
      <w:r w:rsidR="00566BD5" w:rsidRPr="00566BD5">
        <w:rPr>
          <w:b/>
          <w:sz w:val="22"/>
          <w:szCs w:val="22"/>
        </w:rPr>
        <w:t xml:space="preserve">OMPLESSA, PER LA DIREZIONE DELLA SC </w:t>
      </w:r>
      <w:r w:rsidR="00566BD5" w:rsidRPr="00566BD5">
        <w:rPr>
          <w:b/>
          <w:sz w:val="22"/>
          <w:szCs w:val="22"/>
        </w:rPr>
        <w:t>NEUROPSICHIATRIA INFANTILE TERRITORIALE, AFFERENTE AL DIPARTIMENTO SALUTE MENTALE E DIPEND</w:t>
      </w:r>
      <w:r w:rsidR="00566BD5" w:rsidRPr="00566BD5">
        <w:rPr>
          <w:b/>
          <w:sz w:val="22"/>
          <w:szCs w:val="22"/>
        </w:rPr>
        <w:t>ENZE DELLA ASL N. 8 DI CAGLIARI</w:t>
      </w:r>
    </w:p>
    <w:p w:rsidR="00146544" w:rsidRPr="00D314E5" w:rsidRDefault="00146544" w:rsidP="00D314E5">
      <w:pPr>
        <w:adjustRightInd w:val="0"/>
        <w:ind w:left="-284"/>
        <w:jc w:val="both"/>
        <w:rPr>
          <w:b/>
          <w:bCs/>
          <w:sz w:val="22"/>
          <w:szCs w:val="22"/>
        </w:rPr>
      </w:pPr>
    </w:p>
    <w:p w:rsidR="00593406" w:rsidRDefault="00593406" w:rsidP="00D314E5">
      <w:pPr>
        <w:ind w:left="-284"/>
        <w:jc w:val="both"/>
        <w:rPr>
          <w:sz w:val="22"/>
          <w:szCs w:val="22"/>
        </w:rPr>
      </w:pPr>
    </w:p>
    <w:p w:rsidR="001608C1" w:rsidRDefault="001608C1" w:rsidP="00477E58">
      <w:pPr>
        <w:ind w:left="-284"/>
        <w:jc w:val="both"/>
        <w:rPr>
          <w:sz w:val="22"/>
          <w:szCs w:val="22"/>
        </w:rPr>
      </w:pPr>
      <w:r w:rsidRPr="000D5E6B">
        <w:rPr>
          <w:sz w:val="22"/>
          <w:szCs w:val="22"/>
        </w:rPr>
        <w:t>E CONSAPEVOLE DELLE SANZIONI PENALI PREVISTE PER LE IPOTESI DI FALSITÀ IN ATTI E DICHIARAZIONI MENDACI, NONCHÉ DELLA SANZIONE DELLA DECADENZA DAI BENEFICI CONSEGUITI A SEGUITO DI UN PROVVEDIMENTO ADOTTATO IN BASE AD UNA DICHIARAZIONE RIVELATASI SUCCESSIVAMENTE NON VERITIERA, PREVISTE DAGLI ARTICOLI 75 E 76 DEL D</w:t>
      </w:r>
      <w:r>
        <w:rPr>
          <w:sz w:val="22"/>
          <w:szCs w:val="22"/>
        </w:rPr>
        <w:t>.P.R. 28 DICEMBRE 2000, N. 445 “</w:t>
      </w:r>
      <w:r w:rsidRPr="000D5E6B">
        <w:rPr>
          <w:sz w:val="22"/>
          <w:szCs w:val="22"/>
        </w:rPr>
        <w:t>TESTO UNICO DELLE DISPOSIZIONI LEGISLATIVE E REGOLAMENTARI IN MATERIA DI</w:t>
      </w:r>
      <w:r>
        <w:rPr>
          <w:sz w:val="22"/>
          <w:szCs w:val="22"/>
        </w:rPr>
        <w:t xml:space="preserve"> DOCUMENTAZIONE AMMINISTRATIVA”</w:t>
      </w:r>
    </w:p>
    <w:p w:rsidR="009B5495" w:rsidRDefault="009B5495" w:rsidP="009544DE">
      <w:pPr>
        <w:autoSpaceDE w:val="0"/>
        <w:jc w:val="center"/>
        <w:rPr>
          <w:sz w:val="22"/>
          <w:szCs w:val="22"/>
        </w:rPr>
      </w:pP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sz w:val="22"/>
          <w:szCs w:val="22"/>
        </w:rPr>
        <w:t xml:space="preserve">AI SENSI </w:t>
      </w:r>
      <w:r w:rsidRPr="00C90A6A">
        <w:rPr>
          <w:bCs/>
          <w:color w:val="000000"/>
          <w:sz w:val="22"/>
          <w:szCs w:val="22"/>
        </w:rPr>
        <w:t>DEGLI ARTT. 46 E 47 DEL D.P.R. 445 DEL 28/12/2000 E S.M.I.</w:t>
      </w: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bCs/>
          <w:color w:val="000000"/>
          <w:sz w:val="22"/>
          <w:szCs w:val="22"/>
        </w:rPr>
        <w:t>SOTTO LA PROPRIA RESPONSABILITA’</w:t>
      </w:r>
    </w:p>
    <w:p w:rsidR="001608C1" w:rsidRDefault="00593406" w:rsidP="00023461">
      <w:pPr>
        <w:ind w:left="-540"/>
        <w:jc w:val="center"/>
        <w:rPr>
          <w:sz w:val="22"/>
          <w:szCs w:val="22"/>
        </w:rPr>
      </w:pPr>
      <w:r>
        <w:rPr>
          <w:sz w:val="22"/>
          <w:szCs w:val="22"/>
        </w:rPr>
        <w:t>DICHIARA</w:t>
      </w:r>
      <w:r w:rsidR="001608C1" w:rsidRPr="00C90A6A">
        <w:rPr>
          <w:sz w:val="22"/>
          <w:szCs w:val="22"/>
        </w:rPr>
        <w:t>:</w:t>
      </w:r>
    </w:p>
    <w:p w:rsidR="001608C1" w:rsidRPr="000D5E6B" w:rsidRDefault="001608C1" w:rsidP="009A3FDD">
      <w:pPr>
        <w:jc w:val="both"/>
        <w:rPr>
          <w:sz w:val="22"/>
          <w:szCs w:val="22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10204"/>
      </w:tblGrid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possesso della cittadinanza</w:t>
            </w:r>
            <w:r w:rsidR="001608C1">
              <w:rPr>
                <w:sz w:val="22"/>
                <w:szCs w:val="22"/>
              </w:rPr>
              <w:t xml:space="preserve"> italiana;</w:t>
            </w:r>
          </w:p>
          <w:p w:rsidR="006936A0" w:rsidRDefault="006936A0" w:rsidP="008146BD">
            <w:pPr>
              <w:jc w:val="both"/>
              <w:rPr>
                <w:sz w:val="22"/>
                <w:szCs w:val="22"/>
              </w:rPr>
            </w:pPr>
          </w:p>
          <w:p w:rsidR="00357042" w:rsidRDefault="00357042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o cittadinanza  ________________________________________________________________________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italiani: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godere dei diritti civili e politici anche nello Stato di appartenenza </w:t>
            </w:r>
            <w:r>
              <w:rPr>
                <w:sz w:val="22"/>
                <w:szCs w:val="22"/>
              </w:rPr>
              <w:t>_______________________________ ;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o di provenienza</w:t>
            </w:r>
            <w:r>
              <w:rPr>
                <w:sz w:val="22"/>
                <w:szCs w:val="22"/>
              </w:rPr>
              <w:t xml:space="preserve"> _________________________________________________________________________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486142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avere adeguata conoscenza della lingua italiana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</w:p>
          <w:p w:rsidR="00057EAC" w:rsidRPr="000D5E6B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057EAC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Pr="000D5E6B" w:rsidRDefault="00057EAC" w:rsidP="00057EA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UE:</w:t>
            </w: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titolare di: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 permanente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permesso di soggiorno CE per soggiornanti di lungo periodo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rifugiato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protezione sussidiaria</w:t>
            </w: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6936A0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iscritto/a nelle liste elettorali del Comune di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…………………………………………………..;</w:t>
            </w: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ovvero, motivi di non iscrizione o cancellazione …………………………………………………………………..;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solo per i cittadini soggetti all’obbligo di leva:</w:t>
            </w:r>
          </w:p>
          <w:p w:rsidR="001608C1" w:rsidRPr="000D5E6B" w:rsidRDefault="00593406" w:rsidP="00F86C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posizione regolare nei confronti degli obblighi di le</w:t>
            </w:r>
            <w:r w:rsidR="001608C1">
              <w:rPr>
                <w:sz w:val="22"/>
                <w:szCs w:val="22"/>
              </w:rPr>
              <w:t xml:space="preserve">va                   </w:t>
            </w:r>
            <w:r>
              <w:rPr>
                <w:sz w:val="22"/>
                <w:szCs w:val="22"/>
              </w:rPr>
              <w:t xml:space="preserve">                              </w:t>
            </w:r>
            <w:r w:rsidR="001608C1">
              <w:rPr>
                <w:sz w:val="22"/>
                <w:szCs w:val="22"/>
              </w:rPr>
              <w:t xml:space="preserve">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SI     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 riportato condanne penali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perpetua </w:t>
            </w:r>
            <w:r w:rsidR="001608C1" w:rsidRPr="000D5E6B">
              <w:rPr>
                <w:sz w:val="22"/>
                <w:szCs w:val="22"/>
              </w:rPr>
              <w:t xml:space="preserve">dai pubblici uffici   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temporanea </w:t>
            </w:r>
            <w:r w:rsidR="001608C1" w:rsidRPr="000D5E6B">
              <w:rPr>
                <w:sz w:val="22"/>
                <w:szCs w:val="22"/>
              </w:rPr>
              <w:t>dei pubblici uffici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593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 SI indicare </w:t>
            </w:r>
            <w:r w:rsidRPr="000D5E6B">
              <w:rPr>
                <w:sz w:val="22"/>
                <w:szCs w:val="22"/>
              </w:rPr>
              <w:t xml:space="preserve">il periodo di interdizione temporanea dai pubblici uffici </w:t>
            </w:r>
            <w:r>
              <w:rPr>
                <w:sz w:val="22"/>
                <w:szCs w:val="22"/>
              </w:rPr>
              <w:t>__________________________________________________________________________________;</w:t>
            </w: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2B37A0" w:rsidRPr="000D5E6B" w:rsidRDefault="002B37A0" w:rsidP="00593406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aver procedimenti penali pendenti 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aver conseguito l’assunzione mediante la produzione di documenti falsi o viziati da invalidità non sanabile; 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F331FD" w:rsidRDefault="00F331FD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lo svolgimento di attività incompatibile con il rapporto di lavoro alle dipendenze della pubblica amministrazione;                                                   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258A0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258A0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A12BBE" w:rsidRDefault="00593406" w:rsidP="00A12B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A12BBE">
              <w:rPr>
                <w:sz w:val="22"/>
                <w:szCs w:val="22"/>
              </w:rPr>
              <w:t>essere stato/a destituito/a, o licenziato/a o dichiarato/a decaduto/a dall’impiego presso pubbliche amministrazioni per persistente insufficiente rendimento;</w:t>
            </w:r>
          </w:p>
          <w:p w:rsidR="001608C1" w:rsidRPr="000D5E6B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essere stato destinatario di procedimento disciplinare nel corso degli ultimi due anni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 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733F3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avere p</w:t>
            </w:r>
            <w:r w:rsidR="001608C1" w:rsidRPr="000D5E6B">
              <w:rPr>
                <w:sz w:val="22"/>
                <w:szCs w:val="22"/>
              </w:rPr>
              <w:t xml:space="preserve">rocedimenti disciplinari in corso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SI, indicare la tipologia della sanzione prevista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essere stato destinatario di l</w:t>
            </w:r>
            <w:r w:rsidR="001608C1" w:rsidRPr="000D5E6B">
              <w:rPr>
                <w:sz w:val="22"/>
                <w:szCs w:val="22"/>
              </w:rPr>
              <w:t>icenziamento disciplinare presso una Pubblica Amministrazione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C90A6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E30455" w:rsidRDefault="00E30455" w:rsidP="00E30455">
            <w:pPr>
              <w:pStyle w:val="Paragrafoelenco1"/>
              <w:tabs>
                <w:tab w:val="left" w:pos="426"/>
              </w:tabs>
              <w:spacing w:before="1" w:line="252" w:lineRule="exact"/>
              <w:ind w:left="0" w:firstLine="0"/>
            </w:pPr>
            <w:r w:rsidRPr="00E30455">
              <w:t>di essere in possesso dell’idoneità fisica all'impiego</w:t>
            </w:r>
          </w:p>
          <w:p w:rsidR="00E30455" w:rsidRPr="000D5E6B" w:rsidRDefault="00E30455" w:rsidP="00E30455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E30455" w:rsidRDefault="00E30455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_________________________________________________________________________________________</w:t>
            </w:r>
          </w:p>
          <w:p w:rsidR="001608C1" w:rsidRPr="000D5E6B" w:rsidRDefault="00593406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in possesso del Diploma di </w:t>
            </w:r>
            <w:r w:rsidR="001608C1" w:rsidRPr="000D5E6B">
              <w:rPr>
                <w:b/>
                <w:sz w:val="22"/>
                <w:szCs w:val="22"/>
              </w:rPr>
              <w:t>Laurea</w:t>
            </w:r>
            <w:r w:rsidR="001608C1" w:rsidRPr="000D5E6B">
              <w:rPr>
                <w:sz w:val="22"/>
                <w:szCs w:val="22"/>
              </w:rPr>
              <w:t xml:space="preserve"> in </w:t>
            </w:r>
            <w:r w:rsidR="001608C1">
              <w:rPr>
                <w:sz w:val="22"/>
                <w:szCs w:val="22"/>
              </w:rPr>
              <w:t>Medicina e Chirurgia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……………………………………….....................………………………………………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……………………….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conseguito in data……………………………………………………………...........……………………………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l’Università 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1608C1" w:rsidRPr="00E30455" w:rsidRDefault="001608C1" w:rsidP="00E30455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Pr="000D5E6B" w:rsidRDefault="001608C1" w:rsidP="00FB60B9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6936A0" w:rsidRDefault="006936A0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</w:p>
          <w:p w:rsidR="001608C1" w:rsidRDefault="00593406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 all’</w:t>
            </w:r>
            <w:r w:rsidR="001608C1" w:rsidRPr="000D5E6B">
              <w:rPr>
                <w:b/>
                <w:sz w:val="22"/>
                <w:szCs w:val="22"/>
              </w:rPr>
              <w:t>albo dell’ordine d</w:t>
            </w:r>
            <w:r w:rsidR="001608C1">
              <w:rPr>
                <w:b/>
                <w:sz w:val="22"/>
                <w:szCs w:val="22"/>
              </w:rPr>
              <w:t xml:space="preserve">ei Medici </w:t>
            </w:r>
            <w:r w:rsidR="001608C1" w:rsidRPr="000D5E6B">
              <w:rPr>
                <w:sz w:val="22"/>
                <w:szCs w:val="22"/>
              </w:rPr>
              <w:t>della Provincia/Regione</w:t>
            </w:r>
            <w:r w:rsidR="00E30455">
              <w:rPr>
                <w:sz w:val="22"/>
                <w:szCs w:val="22"/>
              </w:rPr>
              <w:t xml:space="preserve"> </w:t>
            </w:r>
            <w:r w:rsidR="001608C1" w:rsidRPr="000D5E6B">
              <w:rPr>
                <w:sz w:val="22"/>
                <w:szCs w:val="22"/>
              </w:rPr>
              <w:t>di</w:t>
            </w:r>
            <w:r w:rsidR="001608C1">
              <w:rPr>
                <w:sz w:val="22"/>
                <w:szCs w:val="22"/>
              </w:rPr>
              <w:t xml:space="preserve"> .</w:t>
            </w:r>
            <w:r w:rsidR="001608C1" w:rsidRPr="000D5E6B">
              <w:rPr>
                <w:sz w:val="22"/>
                <w:szCs w:val="22"/>
              </w:rPr>
              <w:t>……</w:t>
            </w:r>
            <w:r w:rsidR="001608C1">
              <w:rPr>
                <w:sz w:val="22"/>
                <w:szCs w:val="22"/>
              </w:rPr>
              <w:t>…….</w:t>
            </w:r>
            <w:r w:rsidR="001608C1" w:rsidRPr="000D5E6B">
              <w:rPr>
                <w:sz w:val="22"/>
                <w:szCs w:val="22"/>
              </w:rPr>
              <w:t>……………………….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</w:t>
            </w:r>
            <w:r w:rsidR="00F331FD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…………………………………………………… N° di I</w:t>
            </w:r>
            <w:r>
              <w:rPr>
                <w:sz w:val="22"/>
                <w:szCs w:val="22"/>
              </w:rPr>
              <w:t>s</w:t>
            </w:r>
            <w:r w:rsidRPr="000D5E6B">
              <w:rPr>
                <w:sz w:val="22"/>
                <w:szCs w:val="22"/>
              </w:rPr>
              <w:t xml:space="preserve">crizione </w:t>
            </w:r>
            <w:r>
              <w:rPr>
                <w:sz w:val="22"/>
                <w:szCs w:val="22"/>
              </w:rPr>
              <w:t>………………….…………….………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</w:t>
            </w:r>
            <w:r w:rsidR="001608C1">
              <w:rPr>
                <w:sz w:val="22"/>
                <w:szCs w:val="22"/>
              </w:rPr>
              <w:t>n</w:t>
            </w:r>
            <w:r w:rsidR="001608C1" w:rsidRPr="000D5E6B">
              <w:rPr>
                <w:sz w:val="22"/>
                <w:szCs w:val="22"/>
              </w:rPr>
              <w:t xml:space="preserve"> possesso della seguente </w:t>
            </w:r>
            <w:r w:rsidR="001608C1" w:rsidRPr="000D5E6B">
              <w:rPr>
                <w:b/>
                <w:sz w:val="22"/>
                <w:szCs w:val="22"/>
              </w:rPr>
              <w:t>specializzazione</w:t>
            </w:r>
            <w:r w:rsidR="001608C1" w:rsidRPr="000D5E6B">
              <w:rPr>
                <w:sz w:val="22"/>
                <w:szCs w:val="22"/>
              </w:rPr>
              <w:t>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1) </w:t>
            </w:r>
            <w:r>
              <w:rPr>
                <w:sz w:val="22"/>
                <w:szCs w:val="22"/>
              </w:rPr>
              <w:t>Disciplina: …………………………..</w:t>
            </w:r>
            <w:r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  <w:r>
              <w:rPr>
                <w:sz w:val="22"/>
                <w:szCs w:val="22"/>
              </w:rPr>
              <w:t>.</w:t>
            </w: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conseguita in data…………………….presso l’Università di……………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…………………………..……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e che la durata della stessa è stata pari ad anni </w:t>
            </w:r>
            <w:r>
              <w:rPr>
                <w:sz w:val="22"/>
                <w:szCs w:val="22"/>
              </w:rPr>
              <w:t>……</w:t>
            </w:r>
            <w:r w:rsidRPr="000D5E6B">
              <w:rPr>
                <w:sz w:val="22"/>
                <w:szCs w:val="22"/>
              </w:rPr>
              <w:t xml:space="preserve"> e che l'immatricolazione è avvenuta in data </w:t>
            </w:r>
            <w:r>
              <w:rPr>
                <w:sz w:val="22"/>
                <w:szCs w:val="22"/>
              </w:rPr>
              <w:t>……….………..;</w:t>
            </w:r>
          </w:p>
          <w:p w:rsidR="001608C1" w:rsidRPr="002755B3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2) </w:t>
            </w:r>
            <w:r>
              <w:rPr>
                <w:sz w:val="22"/>
                <w:szCs w:val="22"/>
              </w:rPr>
              <w:t>Disciplina: …………………………..</w:t>
            </w:r>
            <w:r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conseguita in data……………………….presso l’Università di……………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…………………………..……...</w:t>
            </w:r>
          </w:p>
          <w:p w:rsidR="001608C1" w:rsidRPr="000D5E6B" w:rsidRDefault="001608C1" w:rsidP="00C90A6A">
            <w:pPr>
              <w:spacing w:after="240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C90A6A">
            <w:pPr>
              <w:spacing w:after="240"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e che la durata della stessa è stata pari ad anni </w:t>
            </w:r>
            <w:r>
              <w:rPr>
                <w:sz w:val="22"/>
                <w:szCs w:val="22"/>
              </w:rPr>
              <w:t>……</w:t>
            </w:r>
            <w:r w:rsidRPr="000D5E6B">
              <w:rPr>
                <w:sz w:val="22"/>
                <w:szCs w:val="22"/>
              </w:rPr>
              <w:t xml:space="preserve"> e che l'immatricolazione è avvenuta in data </w:t>
            </w:r>
            <w:r>
              <w:rPr>
                <w:sz w:val="22"/>
                <w:szCs w:val="22"/>
              </w:rPr>
              <w:t>……….………..;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..............................................................................................................................................................................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in possesso </w:t>
            </w:r>
            <w:r w:rsidR="001608C1" w:rsidRPr="000D5E6B">
              <w:rPr>
                <w:b/>
                <w:sz w:val="22"/>
                <w:szCs w:val="22"/>
              </w:rPr>
              <w:t>dell’anzianità di servizio</w:t>
            </w:r>
            <w:r w:rsidR="001608C1" w:rsidRPr="000D5E6B">
              <w:rPr>
                <w:sz w:val="22"/>
                <w:szCs w:val="22"/>
              </w:rPr>
              <w:t xml:space="preserve"> di anni …………</w:t>
            </w:r>
            <w:r w:rsidR="001608C1">
              <w:rPr>
                <w:sz w:val="22"/>
                <w:szCs w:val="22"/>
              </w:rPr>
              <w:t>……………..</w:t>
            </w:r>
            <w:r w:rsidR="001608C1" w:rsidRPr="000D5E6B">
              <w:rPr>
                <w:sz w:val="22"/>
                <w:szCs w:val="22"/>
              </w:rPr>
              <w:t>……………………………………..</w:t>
            </w:r>
          </w:p>
          <w:p w:rsidR="001608C1" w:rsidRPr="000D5E6B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nella disciplina di ………………………………………………..…. come di seguito specificato:</w:t>
            </w:r>
          </w:p>
          <w:p w:rsidR="001608C1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  <w:r>
              <w:rPr>
                <w:sz w:val="22"/>
                <w:szCs w:val="22"/>
              </w:rPr>
              <w:t>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  <w:r w:rsidRPr="00956508">
              <w:rPr>
                <w:i/>
              </w:rPr>
              <w:t>(Per il servizio sanitario prestato all’estero indicare il provvedimento di riconoscimento)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</w:pPr>
            <w:r>
              <w:t>…………………………………………………………………………………………………………………………</w:t>
            </w:r>
          </w:p>
          <w:p w:rsidR="001608C1" w:rsidRPr="000D5E6B" w:rsidRDefault="001608C1" w:rsidP="00FB60B9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Default="001608C1" w:rsidP="005148FF">
            <w:pPr>
              <w:rPr>
                <w:b/>
                <w:sz w:val="22"/>
                <w:szCs w:val="22"/>
              </w:rPr>
            </w:pPr>
            <w:r w:rsidRPr="005148FF">
              <w:rPr>
                <w:b/>
                <w:sz w:val="22"/>
                <w:szCs w:val="22"/>
              </w:rPr>
              <w:t xml:space="preserve">Di essere attualmente in servizio con rapporto di lavoro subordinato, in qualità di </w:t>
            </w:r>
          </w:p>
          <w:p w:rsidR="001608C1" w:rsidRPr="005148FF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</w:t>
            </w:r>
            <w:r>
              <w:rPr>
                <w:sz w:val="22"/>
                <w:szCs w:val="22"/>
              </w:rPr>
              <w:t xml:space="preserve"> (indicare giorno, mese, anno) a tutt’oggi 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1608C1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(località)…………………………….via……………………………………………………….…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9B5495" w:rsidRDefault="009B5495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 ..…………………………………………………………………………………..</w:t>
            </w:r>
          </w:p>
          <w:p w:rsidR="000C3C88" w:rsidRDefault="000C3C88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0C3C88" w:rsidRPr="000D5E6B" w:rsidRDefault="000C3C88" w:rsidP="005148FF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5148FF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>(ad es per aspettative senza assegni):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______motivo…………………………………………………</w:t>
            </w:r>
            <w:r w:rsidR="000C3C88"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</w:t>
            </w:r>
            <w:r>
              <w:rPr>
                <w:b/>
                <w:sz w:val="22"/>
                <w:szCs w:val="22"/>
              </w:rPr>
              <w:t>)</w:t>
            </w:r>
          </w:p>
          <w:p w:rsidR="001608C1" w:rsidRPr="000D5E6B" w:rsidRDefault="001608C1" w:rsidP="005148FF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A61235">
            <w:pPr>
              <w:rPr>
                <w:b/>
                <w:sz w:val="22"/>
                <w:szCs w:val="22"/>
              </w:rPr>
            </w:pPr>
          </w:p>
          <w:p w:rsidR="001608C1" w:rsidRPr="000D5E6B" w:rsidRDefault="00593406" w:rsidP="00A612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Di </w:t>
            </w:r>
            <w:r w:rsidR="001608C1" w:rsidRPr="000D5E6B">
              <w:rPr>
                <w:b/>
                <w:sz w:val="22"/>
                <w:szCs w:val="22"/>
              </w:rPr>
              <w:t>avere prestato servizio con rapporto di lavoro subordinato,</w:t>
            </w:r>
            <w:r w:rsidR="009B5495">
              <w:rPr>
                <w:b/>
                <w:sz w:val="22"/>
                <w:szCs w:val="22"/>
              </w:rPr>
              <w:t xml:space="preserve"> </w:t>
            </w:r>
            <w:r w:rsidR="001608C1" w:rsidRPr="000D5E6B">
              <w:rPr>
                <w:b/>
                <w:sz w:val="22"/>
                <w:szCs w:val="22"/>
              </w:rPr>
              <w:t>in qualità di: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</w:t>
            </w:r>
            <w:r w:rsidR="00E30455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al</w:t>
            </w:r>
            <w:r w:rsidR="00E30455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…………………………</w:t>
            </w:r>
            <w:r>
              <w:rPr>
                <w:sz w:val="22"/>
                <w:szCs w:val="22"/>
              </w:rPr>
              <w:t xml:space="preserve"> (indicare giorno, mese, anno)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9B5495" w:rsidRPr="000D5E6B" w:rsidRDefault="009B5495" w:rsidP="009B5495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(località)…………………………….via……………………………………………………….…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 ..…………………………………………………………………………………..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0C3C88" w:rsidRPr="000D5E6B" w:rsidRDefault="000C3C88" w:rsidP="009E458E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DA5146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>(ad es per aspettative senza assegni):</w:t>
            </w:r>
          </w:p>
          <w:p w:rsidR="001608C1" w:rsidRPr="000D5E6B" w:rsidRDefault="001608C1" w:rsidP="009E458E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______motivo…………………………………………………………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807EC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rivestita, i periodi di servizio prestato, le eventuali modificazioni intervenute e le cause di risoluzione</w:t>
            </w:r>
            <w:r>
              <w:rPr>
                <w:b/>
                <w:sz w:val="22"/>
                <w:szCs w:val="22"/>
              </w:rPr>
              <w:t>.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5807EC">
            <w:pPr>
              <w:ind w:left="76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7160F1">
            <w:pPr>
              <w:pStyle w:val="Trattino"/>
              <w:ind w:right="-61"/>
              <w:rPr>
                <w:b/>
                <w:sz w:val="22"/>
                <w:szCs w:val="22"/>
              </w:rPr>
            </w:pPr>
          </w:p>
          <w:p w:rsidR="001608C1" w:rsidRPr="000D5E6B" w:rsidRDefault="001608C1" w:rsidP="007160F1">
            <w:pPr>
              <w:pStyle w:val="Trattino"/>
              <w:ind w:right="-61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Ambiti di autonomia professionale:</w:t>
            </w:r>
            <w:r w:rsidR="00E30455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indicare gli incarichi dirigenziali conferiti:</w:t>
            </w:r>
          </w:p>
          <w:p w:rsidR="001608C1" w:rsidRDefault="00DE0511" w:rsidP="00DE0511">
            <w:pPr>
              <w:pStyle w:val="Paragrafoelenco"/>
              <w:tabs>
                <w:tab w:val="left" w:pos="599"/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</w:t>
            </w:r>
            <w:r w:rsidRPr="000D5E6B">
              <w:sym w:font="Symbol" w:char="F07F"/>
            </w:r>
            <w:r>
              <w:t xml:space="preserve"> </w:t>
            </w:r>
            <w:r w:rsidR="001608C1" w:rsidRPr="00DA5146">
              <w:rPr>
                <w:sz w:val="22"/>
                <w:szCs w:val="22"/>
              </w:rPr>
              <w:t>tipo di incarico</w:t>
            </w:r>
            <w:r w:rsidR="001608C1">
              <w:rPr>
                <w:sz w:val="22"/>
                <w:szCs w:val="22"/>
              </w:rPr>
              <w:t xml:space="preserve"> gestionale</w:t>
            </w:r>
          </w:p>
          <w:p w:rsidR="001608C1" w:rsidRDefault="00DE051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E30455">
              <w:t xml:space="preserve"> </w:t>
            </w:r>
            <w:r w:rsidR="001608C1" w:rsidRPr="000D5E6B"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 xml:space="preserve">direzione di </w:t>
            </w:r>
            <w:r w:rsidR="001608C1" w:rsidRPr="000D5E6B">
              <w:rPr>
                <w:sz w:val="22"/>
                <w:szCs w:val="22"/>
              </w:rPr>
              <w:t>struttura complessa</w:t>
            </w:r>
            <w:r w:rsidR="001608C1">
              <w:rPr>
                <w:sz w:val="22"/>
                <w:szCs w:val="22"/>
              </w:rPr>
              <w:t>;</w:t>
            </w:r>
          </w:p>
          <w:p w:rsidR="001608C1" w:rsidRDefault="00DE051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1608C1" w:rsidRPr="000D5E6B">
              <w:rPr>
                <w:sz w:val="22"/>
                <w:szCs w:val="22"/>
              </w:rPr>
              <w:t xml:space="preserve"> di direzione di struttura semplice</w:t>
            </w:r>
            <w:r w:rsidR="001608C1">
              <w:rPr>
                <w:sz w:val="22"/>
                <w:szCs w:val="22"/>
              </w:rPr>
              <w:t xml:space="preserve"> a valenza dipartimentale o distrettuale;</w:t>
            </w:r>
          </w:p>
          <w:p w:rsidR="001608C1" w:rsidRDefault="00DE051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1608C1" w:rsidRPr="000D5E6B">
              <w:rPr>
                <w:sz w:val="22"/>
                <w:szCs w:val="22"/>
              </w:rPr>
              <w:t xml:space="preserve"> di direzione di struttura semplice</w:t>
            </w:r>
            <w:r w:rsidR="001608C1">
              <w:rPr>
                <w:sz w:val="22"/>
                <w:szCs w:val="22"/>
              </w:rPr>
              <w:t>;</w:t>
            </w:r>
          </w:p>
          <w:p w:rsidR="00DE0511" w:rsidRDefault="00DE051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</w:p>
          <w:p w:rsidR="001608C1" w:rsidRDefault="00DE051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  <w:r>
              <w:t xml:space="preserve">            </w:t>
            </w:r>
            <w:r w:rsidR="001608C1" w:rsidRPr="000D5E6B">
              <w:sym w:font="Symbol" w:char="F07F"/>
            </w:r>
            <w:r>
              <w:t xml:space="preserve"> </w:t>
            </w:r>
            <w:r w:rsidR="001608C1">
              <w:rPr>
                <w:sz w:val="22"/>
                <w:szCs w:val="22"/>
              </w:rPr>
              <w:t xml:space="preserve">professionale (ex art. 18, parte </w:t>
            </w:r>
            <w:r>
              <w:rPr>
                <w:sz w:val="22"/>
                <w:szCs w:val="22"/>
              </w:rPr>
              <w:t xml:space="preserve">II CCNL 19/12/2019)    lett. </w:t>
            </w:r>
            <w:r w:rsidR="001608C1">
              <w:rPr>
                <w:sz w:val="22"/>
                <w:szCs w:val="22"/>
              </w:rPr>
              <w:t xml:space="preserve">A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lett. B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</w:t>
            </w:r>
            <w:r>
              <w:rPr>
                <w:sz w:val="22"/>
                <w:szCs w:val="22"/>
              </w:rPr>
              <w:t xml:space="preserve">lett. </w:t>
            </w:r>
            <w:r w:rsidR="001608C1">
              <w:rPr>
                <w:sz w:val="22"/>
                <w:szCs w:val="22"/>
              </w:rPr>
              <w:t xml:space="preserve">C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lett. D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secondo la previgente disciplina (art. 27, comma 1, CCNL 08/06/2000 ) </w:t>
            </w:r>
          </w:p>
          <w:p w:rsidR="00DE0511" w:rsidRDefault="009B5495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  <w:r w:rsidR="00DE0511">
              <w:rPr>
                <w:sz w:val="22"/>
                <w:szCs w:val="22"/>
              </w:rPr>
              <w:t xml:space="preserve"> di alta specializzazione; lett. C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  <w:r w:rsidR="00DE0511">
              <w:rPr>
                <w:sz w:val="22"/>
                <w:szCs w:val="22"/>
              </w:rPr>
              <w:t xml:space="preserve">;  lett. D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</w:p>
          <w:p w:rsidR="001608C1" w:rsidRDefault="001608C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>di sostituzione ex art. 22</w:t>
            </w:r>
            <w:r w:rsidRPr="002755B3">
              <w:rPr>
                <w:sz w:val="22"/>
                <w:szCs w:val="22"/>
              </w:rPr>
              <w:t xml:space="preserve"> CCNL </w:t>
            </w:r>
            <w:r>
              <w:rPr>
                <w:sz w:val="22"/>
                <w:szCs w:val="22"/>
              </w:rPr>
              <w:t>19/12/2019, comma …………………………………….</w:t>
            </w:r>
          </w:p>
          <w:p w:rsidR="00DE0511" w:rsidRDefault="00DE051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</w:p>
          <w:p w:rsidR="001608C1" w:rsidRDefault="001608C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altro…………</w:t>
            </w:r>
            <w:r>
              <w:rPr>
                <w:sz w:val="22"/>
                <w:szCs w:val="22"/>
              </w:rPr>
              <w:t>…………………………………………………………………………..…</w:t>
            </w:r>
          </w:p>
          <w:p w:rsidR="00DE0511" w:rsidRPr="000D5E6B" w:rsidRDefault="00DE051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dal………………………………al…………………………</w:t>
            </w:r>
            <w:r>
              <w:rPr>
                <w:sz w:val="22"/>
                <w:szCs w:val="22"/>
              </w:rPr>
              <w:t xml:space="preserve"> (indicare giorno/ mese/anno)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</w:t>
            </w:r>
            <w:r>
              <w:rPr>
                <w:sz w:val="22"/>
                <w:szCs w:val="22"/>
              </w:rPr>
              <w:t xml:space="preserve"> U.O.C. ….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presso: (Azienda Sanitaria, Ente, </w:t>
            </w:r>
            <w:r>
              <w:rPr>
                <w:sz w:val="22"/>
                <w:szCs w:val="22"/>
              </w:rPr>
              <w:t>Privata convenzionata</w:t>
            </w:r>
            <w:r w:rsidRPr="000D5E6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etc – specificare)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…………………………………</w:t>
            </w:r>
            <w:r>
              <w:rPr>
                <w:sz w:val="22"/>
                <w:szCs w:val="22"/>
              </w:rPr>
              <w:t>………………</w:t>
            </w:r>
            <w:r w:rsidRPr="000D5E6B">
              <w:rPr>
                <w:sz w:val="22"/>
                <w:szCs w:val="22"/>
              </w:rPr>
              <w:t>………………</w:t>
            </w:r>
            <w:r>
              <w:rPr>
                <w:sz w:val="22"/>
                <w:szCs w:val="22"/>
              </w:rPr>
              <w:t>………………………………………………….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Comune ………………………………………. Provincia …………………….……………………………………</w:t>
            </w:r>
          </w:p>
          <w:p w:rsidR="001608C1" w:rsidRPr="000D5E6B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svolta……………………………………………………………………………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  <w:r w:rsidR="00DE0511">
              <w:rPr>
                <w:sz w:val="22"/>
                <w:szCs w:val="22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10008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      </w:r>
          </w:p>
          <w:p w:rsidR="001608C1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Default="001608C1" w:rsidP="008146BD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(indicare esattamente </w:t>
            </w:r>
            <w:r>
              <w:rPr>
                <w:b/>
                <w:sz w:val="22"/>
                <w:szCs w:val="22"/>
              </w:rPr>
              <w:t>tipologia di incarico e descrizione attività svolta. 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8146BD">
            <w:pPr>
              <w:ind w:left="76"/>
              <w:rPr>
                <w:b/>
                <w:sz w:val="22"/>
                <w:szCs w:val="22"/>
              </w:rPr>
            </w:pPr>
          </w:p>
          <w:p w:rsidR="001608C1" w:rsidRPr="005807EC" w:rsidRDefault="001608C1" w:rsidP="002C336D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DA5146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DA5146">
            <w:pPr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aver svolto le seguenti attività professionali con rapporto di lavoro </w:t>
            </w:r>
            <w:r w:rsidRPr="006F642A">
              <w:rPr>
                <w:b/>
                <w:sz w:val="22"/>
                <w:szCs w:val="22"/>
                <w:u w:val="single"/>
              </w:rPr>
              <w:t>non subordinato</w:t>
            </w:r>
            <w:r w:rsidRPr="000D5E6B">
              <w:rPr>
                <w:b/>
                <w:sz w:val="22"/>
                <w:szCs w:val="22"/>
              </w:rPr>
              <w:t>, in qualità di: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 rapporto</w:t>
            </w:r>
            <w:r w:rsidRPr="000D5E6B">
              <w:rPr>
                <w:sz w:val="22"/>
                <w:szCs w:val="22"/>
              </w:rPr>
              <w:t>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li</w:t>
            </w:r>
            <w:r>
              <w:rPr>
                <w:sz w:val="22"/>
                <w:szCs w:val="22"/>
              </w:rPr>
              <w:t xml:space="preserve">bero professionale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autonomo           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collaborazione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 altro…………………………………………………………………………..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per ore ____________settimanali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via……………………………………………………….….</w:t>
            </w:r>
          </w:p>
          <w:p w:rsidR="001608C1" w:rsidRPr="007160F1" w:rsidRDefault="001608C1" w:rsidP="007160F1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Soggiorni studio/addestramento presso:</w:t>
            </w:r>
            <w:r w:rsidRPr="000D5E6B">
              <w:rPr>
                <w:sz w:val="22"/>
                <w:szCs w:val="22"/>
              </w:rPr>
              <w:t xml:space="preserve"> (soggiorni di studio o di addestramento professionale per attività attinenti alla disciplina in rilevanti strutture italiane o estere, di durata non inferiore a </w:t>
            </w:r>
            <w:r w:rsidRPr="000D5E6B">
              <w:rPr>
                <w:b/>
                <w:sz w:val="22"/>
                <w:szCs w:val="22"/>
              </w:rPr>
              <w:t>3 mesi, (</w:t>
            </w:r>
            <w:r w:rsidRPr="000D5E6B">
              <w:rPr>
                <w:sz w:val="22"/>
                <w:szCs w:val="22"/>
              </w:rPr>
              <w:t>con esclusione dei tirocini obbligatori)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5807EC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(prov. ….) Via …………………………………………………_</w:t>
            </w:r>
            <w:r>
              <w:rPr>
                <w:sz w:val="22"/>
                <w:szCs w:val="22"/>
              </w:rPr>
              <w:t xml:space="preserve">  n.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……………………..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…………………………………………….…………</w:t>
            </w:r>
            <w:r>
              <w:rPr>
                <w:sz w:val="22"/>
                <w:szCs w:val="22"/>
              </w:rPr>
              <w:t>…...</w:t>
            </w:r>
            <w:r w:rsidRPr="000D5E6B">
              <w:rPr>
                <w:sz w:val="22"/>
                <w:szCs w:val="22"/>
              </w:rPr>
              <w:t>………………………………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</w:t>
            </w:r>
            <w:r w:rsidRPr="000D5E6B">
              <w:rPr>
                <w:sz w:val="22"/>
                <w:szCs w:val="22"/>
              </w:rPr>
              <w:t>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.…………………………………………………………………………………………………</w:t>
            </w:r>
            <w:r w:rsidRPr="000D5E6B">
              <w:rPr>
                <w:sz w:val="22"/>
                <w:szCs w:val="22"/>
              </w:rPr>
              <w:t>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</w:p>
          <w:p w:rsidR="006936A0" w:rsidRDefault="006936A0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(prov. ….) Via ……………………………</w:t>
            </w:r>
            <w:r>
              <w:rPr>
                <w:sz w:val="22"/>
                <w:szCs w:val="22"/>
              </w:rPr>
              <w:t>……………………_  n.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……………………..</w:t>
            </w:r>
          </w:p>
          <w:p w:rsidR="001608C1" w:rsidRPr="000D5E6B" w:rsidRDefault="001608C1" w:rsidP="00D603E8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…………………………………………….……………………………</w:t>
            </w:r>
            <w:r>
              <w:rPr>
                <w:sz w:val="22"/>
                <w:szCs w:val="22"/>
              </w:rPr>
              <w:t>…..</w:t>
            </w:r>
            <w:r w:rsidRPr="000D5E6B">
              <w:rPr>
                <w:sz w:val="22"/>
                <w:szCs w:val="22"/>
              </w:rPr>
              <w:t>……………</w:t>
            </w:r>
            <w:r>
              <w:rPr>
                <w:sz w:val="22"/>
                <w:szCs w:val="22"/>
              </w:rPr>
              <w:t>.</w:t>
            </w:r>
          </w:p>
          <w:p w:rsidR="001608C1" w:rsidRDefault="001608C1" w:rsidP="00EE4691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……………………………………………………………………………………………………………………..…</w:t>
            </w:r>
          </w:p>
          <w:p w:rsidR="001608C1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Pr="000D5E6B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…</w:t>
            </w:r>
          </w:p>
          <w:p w:rsidR="00B10008" w:rsidRDefault="00B10008" w:rsidP="006936A0">
            <w:pPr>
              <w:pStyle w:val="Trattino"/>
              <w:ind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="00BB6D42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BB6D42" w:rsidRPr="000D5E6B" w:rsidRDefault="00BB6D42" w:rsidP="006936A0">
            <w:pPr>
              <w:pStyle w:val="Trattino"/>
              <w:ind w:right="-61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BB6D42" w:rsidRDefault="00BB6D42" w:rsidP="00306033">
            <w:pPr>
              <w:rPr>
                <w:b/>
                <w:sz w:val="22"/>
                <w:szCs w:val="22"/>
              </w:rPr>
            </w:pPr>
          </w:p>
          <w:p w:rsidR="001608C1" w:rsidRPr="00990ADA" w:rsidRDefault="001608C1" w:rsidP="00306033">
            <w:pPr>
              <w:rPr>
                <w:b/>
                <w:sz w:val="22"/>
                <w:szCs w:val="22"/>
              </w:rPr>
            </w:pPr>
            <w:r w:rsidRPr="00990ADA">
              <w:rPr>
                <w:b/>
                <w:sz w:val="22"/>
                <w:szCs w:val="22"/>
              </w:rPr>
              <w:t xml:space="preserve">di aver conseguito l’Attestato di </w:t>
            </w:r>
            <w:r>
              <w:rPr>
                <w:b/>
                <w:sz w:val="22"/>
                <w:szCs w:val="22"/>
              </w:rPr>
              <w:t>f</w:t>
            </w:r>
            <w:r w:rsidR="0099402C">
              <w:rPr>
                <w:b/>
                <w:sz w:val="22"/>
                <w:szCs w:val="22"/>
              </w:rPr>
              <w:t>ormazione manageriale ex art. 5</w:t>
            </w:r>
            <w:r>
              <w:rPr>
                <w:b/>
                <w:sz w:val="22"/>
                <w:szCs w:val="22"/>
              </w:rPr>
              <w:t xml:space="preserve"> del D.P.R. 484/97:</w:t>
            </w:r>
          </w:p>
          <w:p w:rsidR="001608C1" w:rsidRPr="0056118C" w:rsidRDefault="001608C1" w:rsidP="00306033">
            <w:pPr>
              <w:rPr>
                <w:b/>
                <w:sz w:val="22"/>
                <w:szCs w:val="22"/>
              </w:rPr>
            </w:pPr>
          </w:p>
          <w:p w:rsidR="001608C1" w:rsidRPr="00D20CF6" w:rsidRDefault="001608C1" w:rsidP="00D20CF6">
            <w:pPr>
              <w:rPr>
                <w:sz w:val="22"/>
                <w:szCs w:val="22"/>
              </w:rPr>
            </w:pPr>
            <w:r w:rsidRPr="00D20CF6">
              <w:rPr>
                <w:sz w:val="22"/>
                <w:szCs w:val="22"/>
              </w:rPr>
              <w:t xml:space="preserve">titolo 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</w:t>
            </w:r>
            <w:r>
              <w:rPr>
                <w:sz w:val="22"/>
                <w:szCs w:val="22"/>
              </w:rPr>
              <w:t>………….</w:t>
            </w:r>
            <w:r w:rsidRPr="000D5E6B">
              <w:rPr>
                <w:sz w:val="22"/>
                <w:szCs w:val="22"/>
              </w:rPr>
              <w:t>…………………………………………………………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anno…………………………………………………………………</w:t>
            </w:r>
            <w:r>
              <w:rPr>
                <w:sz w:val="22"/>
                <w:szCs w:val="22"/>
              </w:rPr>
              <w:t>………….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durata ………………………………………………………………………………………………………………..</w:t>
            </w:r>
          </w:p>
          <w:p w:rsidR="00B10008" w:rsidRDefault="00B10008" w:rsidP="00B10008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rPr>
          <w:trHeight w:val="1257"/>
        </w:trPr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BA1038" w:rsidRDefault="00BA1038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</w:p>
          <w:p w:rsidR="001608C1" w:rsidRDefault="001608C1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>Specifici corsi di formazione manageriale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o Master Universitari (indicare primo/secondo livello - in caso di omessa indicazione sarà valutato come corso di formazione manageriale)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  <w:p w:rsidR="00DE0511" w:rsidRDefault="00DE051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</w:p>
          <w:p w:rsidR="001608C1" w:rsidRPr="00D20CF6" w:rsidRDefault="001608C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0C3C88" w:rsidRDefault="000C3C88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</w:t>
            </w:r>
            <w:r w:rsidRPr="000D5E6B">
              <w:rPr>
                <w:sz w:val="22"/>
                <w:szCs w:val="22"/>
              </w:rPr>
              <w:t>…</w:t>
            </w:r>
            <w:r w:rsidR="001A228F">
              <w:rPr>
                <w:sz w:val="22"/>
                <w:szCs w:val="22"/>
              </w:rPr>
              <w:t>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…………………………………………………………………………………………………..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DE0511" w:rsidRPr="001A228F" w:rsidRDefault="001A228F" w:rsidP="005807EC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A228F" w:rsidRPr="00D20CF6" w:rsidRDefault="001A228F" w:rsidP="001A228F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A228F" w:rsidRPr="000D5E6B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…………………………………………………………………………………………………..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1A228F" w:rsidRPr="001A228F" w:rsidRDefault="001A228F" w:rsidP="001A228F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608C1" w:rsidRPr="005807EC" w:rsidRDefault="001608C1" w:rsidP="002257B4">
            <w:pPr>
              <w:pStyle w:val="Corpotesto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  <w:u w:val="single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 xml:space="preserve">Aver svolto attività didattica </w:t>
            </w:r>
            <w:r w:rsidRPr="000D5E6B">
              <w:rPr>
                <w:b/>
                <w:bCs/>
                <w:i/>
                <w:color w:val="000000"/>
                <w:sz w:val="22"/>
                <w:szCs w:val="22"/>
              </w:rPr>
              <w:t>(riferita all’ultimo decennio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):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si valuta 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solamente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l’attività presso corsi di studio per il conseguimento di diploma universitario, di laurea o di specializzazione ovvero presso scuole per la formazione di personale sanitario, 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>non l’insegnamento a corsi</w:t>
            </w:r>
            <w:r>
              <w:rPr>
                <w:bCs/>
                <w:color w:val="000000"/>
                <w:sz w:val="22"/>
                <w:szCs w:val="22"/>
                <w:u w:val="single"/>
              </w:rPr>
              <w:t xml:space="preserve"> di aggiornamento professionale.</w:t>
            </w:r>
          </w:p>
          <w:p w:rsidR="001608C1" w:rsidRPr="000D5E6B" w:rsidRDefault="001608C1" w:rsidP="008146BD">
            <w:pPr>
              <w:pStyle w:val="Corpotesto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S</w:t>
            </w:r>
            <w:r w:rsidRPr="000D5E6B">
              <w:rPr>
                <w:sz w:val="22"/>
                <w:szCs w:val="22"/>
                <w:u w:val="single"/>
              </w:rPr>
              <w:t>i invitano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 xml:space="preserve"> pertanto</w:t>
            </w:r>
            <w:r w:rsidRPr="000D5E6B">
              <w:rPr>
                <w:sz w:val="22"/>
                <w:szCs w:val="22"/>
                <w:u w:val="single"/>
              </w:rPr>
              <w:t xml:space="preserve"> i candidati a non dichiarare attività non valutabili.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………………………………………..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Default="001608C1" w:rsidP="00BB780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BB780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BB780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5807EC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228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Default="001608C1" w:rsidP="008228BD">
            <w:pPr>
              <w:pStyle w:val="Corpotesto"/>
              <w:rPr>
                <w:sz w:val="22"/>
                <w:szCs w:val="22"/>
              </w:rPr>
            </w:pPr>
            <w:r w:rsidRPr="00B401DB">
              <w:rPr>
                <w:b/>
                <w:sz w:val="22"/>
                <w:szCs w:val="22"/>
              </w:rPr>
              <w:t>Partecipazione a corsi, congressi, convegni e seminari, anche effettuati all’estero, in qualità di docente</w:t>
            </w:r>
            <w:r>
              <w:rPr>
                <w:b/>
                <w:sz w:val="22"/>
                <w:szCs w:val="22"/>
              </w:rPr>
              <w:t>,</w:t>
            </w:r>
            <w:r w:rsidRPr="00B401DB">
              <w:rPr>
                <w:b/>
                <w:sz w:val="22"/>
                <w:szCs w:val="22"/>
              </w:rPr>
              <w:t xml:space="preserve"> relatore</w:t>
            </w:r>
            <w:r>
              <w:rPr>
                <w:b/>
                <w:sz w:val="22"/>
                <w:szCs w:val="22"/>
              </w:rPr>
              <w:t xml:space="preserve"> o responsabile scientifico</w:t>
            </w:r>
            <w:r w:rsidRPr="00B401DB">
              <w:rPr>
                <w:b/>
                <w:sz w:val="22"/>
                <w:szCs w:val="22"/>
              </w:rPr>
              <w:t xml:space="preserve">. </w:t>
            </w:r>
            <w:r w:rsidRPr="00F809C3">
              <w:rPr>
                <w:sz w:val="22"/>
                <w:szCs w:val="22"/>
              </w:rPr>
              <w:t>Non si valutano idoneità e tirocini.</w:t>
            </w:r>
            <w:r w:rsidR="00F331FD">
              <w:rPr>
                <w:sz w:val="22"/>
                <w:szCs w:val="22"/>
              </w:rPr>
              <w:t xml:space="preserve"> </w:t>
            </w:r>
            <w:r w:rsidRPr="00F809C3">
              <w:rPr>
                <w:sz w:val="22"/>
                <w:szCs w:val="22"/>
                <w:u w:val="single"/>
              </w:rPr>
              <w:t>Si invitano i candidati e non produrre la relativa documentazione</w:t>
            </w:r>
            <w:r w:rsidRPr="00F809C3">
              <w:rPr>
                <w:sz w:val="22"/>
                <w:szCs w:val="22"/>
              </w:rPr>
              <w:t>.</w:t>
            </w:r>
          </w:p>
          <w:p w:rsidR="001608C1" w:rsidRPr="00F809C3" w:rsidRDefault="001608C1" w:rsidP="008228BD">
            <w:pPr>
              <w:pStyle w:val="Corpotesto"/>
              <w:rPr>
                <w:sz w:val="22"/>
                <w:szCs w:val="22"/>
              </w:rPr>
            </w:pPr>
          </w:p>
          <w:p w:rsidR="001608C1" w:rsidRPr="00B401DB" w:rsidRDefault="001608C1" w:rsidP="00B401DB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Default="001608C1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Pr="00B401DB" w:rsidRDefault="00F331FD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 w:rsidR="004B124B"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F809C3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Specificare se l’attività formativa è ECM </w:t>
            </w:r>
            <w:r w:rsidR="006936A0">
              <w:rPr>
                <w:sz w:val="22"/>
                <w:szCs w:val="22"/>
              </w:rPr>
              <w:t xml:space="preserve"> </w:t>
            </w:r>
            <w:r w:rsidRPr="00B401DB">
              <w:rPr>
                <w:sz w:val="22"/>
                <w:szCs w:val="22"/>
              </w:rPr>
              <w:t xml:space="preserve">  si □      -       no □</w:t>
            </w:r>
          </w:p>
          <w:p w:rsidR="001608C1" w:rsidRPr="00B401DB" w:rsidRDefault="001608C1" w:rsidP="00F809C3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8E55FE">
            <w:pPr>
              <w:pStyle w:val="Paragrafoelenco"/>
              <w:ind w:left="360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BB6D42" w:rsidRDefault="00BB6D42" w:rsidP="008E55FE">
            <w:pPr>
              <w:ind w:left="3598" w:hanging="3598"/>
              <w:jc w:val="both"/>
              <w:rPr>
                <w:sz w:val="22"/>
                <w:szCs w:val="22"/>
              </w:rPr>
            </w:pPr>
          </w:p>
          <w:p w:rsidR="00BB6D42" w:rsidRPr="00B401DB" w:rsidRDefault="00BB6D42" w:rsidP="008E55FE">
            <w:pPr>
              <w:ind w:left="3598" w:hanging="3598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A228F" w:rsidRPr="00B401DB" w:rsidRDefault="001A228F" w:rsidP="00794175">
            <w:pPr>
              <w:ind w:left="5583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Default="001608C1" w:rsidP="008D0D2B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B401DB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306033" w:rsidRDefault="001608C1" w:rsidP="005807E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6B64B2">
            <w:pPr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DA PRODURRE IN ORIGINALE </w:t>
            </w:r>
          </w:p>
          <w:p w:rsidR="001608C1" w:rsidRPr="0006163F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B10008" w:rsidRPr="00057EAC" w:rsidRDefault="001608C1" w:rsidP="00B10008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 w:rsidRPr="00306033">
              <w:rPr>
                <w:b/>
                <w:sz w:val="22"/>
                <w:szCs w:val="22"/>
              </w:rPr>
              <w:t xml:space="preserve">Tipologia delle prestazioni effettuate dal candidato anche con riguardo all’attività/casistica trattata nei precedenti incarichi, misurabile in termini di volume e complessità (le casistiche devono essere riferite al decennio precedente alla data di pubblicazione nella G.U. della Repubblica Italiana dell’avviso per l’attribuzione dell’incarico e devono essere certificate dal Direttore Sanitario </w:t>
            </w:r>
            <w:r w:rsidR="001A228F">
              <w:rPr>
                <w:b/>
                <w:sz w:val="22"/>
                <w:szCs w:val="22"/>
              </w:rPr>
              <w:t xml:space="preserve">Aziendale </w:t>
            </w:r>
            <w:r w:rsidRPr="00306033">
              <w:rPr>
                <w:b/>
                <w:sz w:val="22"/>
                <w:szCs w:val="22"/>
              </w:rPr>
              <w:t>sulla base della attestazione del dirigente di secondo livello Responsabile del competente Dipartimento o Unità operativa dell’Unità Sanitaria Locale o dell’Azienda Ospedaliera</w:t>
            </w:r>
            <w:r>
              <w:rPr>
                <w:b/>
                <w:sz w:val="22"/>
                <w:szCs w:val="22"/>
              </w:rPr>
              <w:t>).</w:t>
            </w:r>
          </w:p>
          <w:p w:rsidR="001608C1" w:rsidRPr="001643DE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4E4C05" w:rsidRDefault="004E4C05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</w:p>
          <w:p w:rsidR="001608C1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i/>
                <w:sz w:val="22"/>
                <w:szCs w:val="22"/>
                <w:u w:val="single"/>
              </w:rPr>
              <w:t xml:space="preserve">DA PRODURRE CON DICHIARAZIONE SOSTITUTIVA DELL'ATTO DI NOTORIETÀ </w:t>
            </w:r>
          </w:p>
          <w:p w:rsidR="001608C1" w:rsidRPr="001643DE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sz w:val="22"/>
                <w:szCs w:val="22"/>
              </w:rPr>
              <w:t>(ART. 47 D.P.R. N. 445/2000)</w:t>
            </w:r>
          </w:p>
          <w:p w:rsidR="001608C1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8C1" w:rsidRDefault="001608C1" w:rsidP="00F675FA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</w:t>
            </w:r>
            <w:r w:rsidRPr="00F675FA">
              <w:rPr>
                <w:b/>
                <w:sz w:val="22"/>
                <w:szCs w:val="22"/>
              </w:rPr>
              <w:t>ipologia delle istituzioni in cui sono allocate le strutture presso le quali il candidato ha svolto le sue attività e la tipologie delle prestazioni erogate dalle strutture medesime</w:t>
            </w:r>
            <w:r>
              <w:rPr>
                <w:b/>
                <w:sz w:val="22"/>
                <w:szCs w:val="22"/>
              </w:rPr>
              <w:t>.</w:t>
            </w:r>
          </w:p>
          <w:p w:rsidR="001608C1" w:rsidRPr="00F675FA" w:rsidRDefault="001608C1" w:rsidP="00F675FA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Elenco di tutte le pubblicazioni</w:t>
            </w:r>
            <w:r>
              <w:rPr>
                <w:b/>
                <w:sz w:val="22"/>
                <w:szCs w:val="22"/>
              </w:rPr>
              <w:t xml:space="preserve"> da allegare</w:t>
            </w:r>
            <w:r w:rsidRPr="000D5E6B">
              <w:rPr>
                <w:b/>
                <w:sz w:val="22"/>
                <w:szCs w:val="22"/>
              </w:rPr>
              <w:t xml:space="preserve">, specificando le 5 presentate </w:t>
            </w:r>
            <w:r w:rsidR="001A228F">
              <w:rPr>
                <w:b/>
                <w:sz w:val="22"/>
                <w:szCs w:val="22"/>
              </w:rPr>
              <w:t xml:space="preserve">(in allegato) </w:t>
            </w:r>
            <w:r w:rsidRPr="000D5E6B">
              <w:rPr>
                <w:b/>
                <w:sz w:val="22"/>
                <w:szCs w:val="22"/>
              </w:rPr>
              <w:t>per la valutazione (</w:t>
            </w:r>
            <w:r w:rsidRPr="000D5E6B">
              <w:rPr>
                <w:bCs/>
                <w:color w:val="000000"/>
                <w:sz w:val="22"/>
                <w:szCs w:val="22"/>
              </w:rPr>
              <w:t>produzione scientifica strettamente pertinente alla disciplina, pubblicata su riviste italiane o straniere</w:t>
            </w:r>
            <w:r>
              <w:rPr>
                <w:bCs/>
                <w:color w:val="000000"/>
                <w:sz w:val="22"/>
                <w:szCs w:val="22"/>
              </w:rPr>
              <w:t xml:space="preserve"> relative all’ultimo decennio</w:t>
            </w:r>
            <w:r w:rsidRPr="000D5E6B">
              <w:rPr>
                <w:bCs/>
                <w:color w:val="000000"/>
                <w:sz w:val="22"/>
                <w:szCs w:val="22"/>
              </w:rPr>
              <w:t>):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……………………………………………………………………………………………………………………………………………………………………………………….……………………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……………………………………………………………………………………………………………………………………………………………………………………………..……………………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…………………………………………………………………….……………………………………………………………………………………………………………………………...………………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………………………………………………………………………………………………………………………………………………………………………………………………..…………………</w:t>
            </w:r>
          </w:p>
          <w:p w:rsidR="001608C1" w:rsidRPr="000D5E6B" w:rsidRDefault="001608C1" w:rsidP="008146BD">
            <w:pPr>
              <w:pStyle w:val="Trattino"/>
              <w:ind w:right="-61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Indicare: Tipologia pubblicazione, titolo, autore o co-autore, rivista, editore, anno di pubblicazione, numero volume/fascicolo, pagine.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Altre esperienze professionali </w:t>
            </w:r>
            <w:r w:rsidRPr="000D5E6B">
              <w:rPr>
                <w:b/>
                <w:sz w:val="22"/>
                <w:szCs w:val="22"/>
              </w:rPr>
              <w:t>attinenti</w:t>
            </w:r>
            <w:r w:rsidRPr="000D5E6B">
              <w:rPr>
                <w:sz w:val="22"/>
                <w:szCs w:val="22"/>
              </w:rPr>
              <w:t xml:space="preserve"> all’incarico da ricoprire:</w:t>
            </w:r>
          </w:p>
          <w:p w:rsidR="001608C1" w:rsidRDefault="001608C1" w:rsidP="008146B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D5E6B">
              <w:rPr>
                <w:bCs/>
                <w:sz w:val="22"/>
                <w:szCs w:val="22"/>
              </w:rPr>
              <w:t>Non si valutano idoneità e tirocini né partecipazioni a convegni, congressi e seminari</w:t>
            </w:r>
            <w:r>
              <w:rPr>
                <w:sz w:val="22"/>
                <w:szCs w:val="22"/>
              </w:rPr>
              <w:t>.</w:t>
            </w:r>
          </w:p>
          <w:p w:rsidR="001608C1" w:rsidRPr="00F809C3" w:rsidRDefault="001608C1" w:rsidP="008146BD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u w:val="single"/>
              </w:rPr>
            </w:pPr>
            <w:r w:rsidRPr="00F809C3">
              <w:rPr>
                <w:sz w:val="22"/>
                <w:szCs w:val="22"/>
                <w:u w:val="single"/>
              </w:rPr>
              <w:t>Si invitano i candidati a non effettuare le relative dichiarazioni.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………………………………………………………………………………………………………………………………………….</w:t>
            </w:r>
            <w:r w:rsidRPr="000D5E6B">
              <w:rPr>
                <w:sz w:val="22"/>
                <w:szCs w:val="22"/>
              </w:rPr>
              <w:t>….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…………………..</w:t>
            </w:r>
          </w:p>
          <w:p w:rsidR="001608C1" w:rsidRPr="000D5E6B" w:rsidRDefault="001608C1" w:rsidP="00057EAC">
            <w:pPr>
              <w:pStyle w:val="Trattino"/>
              <w:ind w:left="16" w:right="-61"/>
              <w:rPr>
                <w:sz w:val="22"/>
                <w:szCs w:val="22"/>
              </w:rPr>
            </w:pPr>
          </w:p>
        </w:tc>
      </w:tr>
    </w:tbl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sz w:val="22"/>
          <w:szCs w:val="22"/>
        </w:rPr>
      </w:pPr>
    </w:p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□ di essere portatore di handicap e, pertanto chiede di poter usufruire, ai sensi dell’art. 20 della legge 104/1992  e ss.mm.ii., durante le prove: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dell’ausilio di _____________________________________________________ ;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dei tempi aggiuntivi di ______________________________________________ 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accettare, senza riserve, tutte le norme contenute nel bando relativo alla selezione</w:t>
      </w:r>
      <w:r>
        <w:rPr>
          <w:bCs/>
          <w:sz w:val="22"/>
          <w:szCs w:val="22"/>
        </w:rPr>
        <w:t xml:space="preserve"> in oggetto;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aver preso visione del profilo oggettivo </w:t>
      </w:r>
      <w:r w:rsidR="004B124B">
        <w:rPr>
          <w:bCs/>
          <w:sz w:val="22"/>
          <w:szCs w:val="22"/>
        </w:rPr>
        <w:t>e soggettivo che caratterizza la</w:t>
      </w:r>
      <w:r w:rsidRPr="000D5E6B">
        <w:rPr>
          <w:bCs/>
          <w:sz w:val="22"/>
          <w:szCs w:val="22"/>
        </w:rPr>
        <w:t xml:space="preserve"> s</w:t>
      </w:r>
      <w:r w:rsidR="004B124B">
        <w:rPr>
          <w:bCs/>
          <w:sz w:val="22"/>
          <w:szCs w:val="22"/>
        </w:rPr>
        <w:t>truttura complessa</w:t>
      </w:r>
      <w:r w:rsidR="00B10008">
        <w:rPr>
          <w:bCs/>
          <w:sz w:val="22"/>
          <w:szCs w:val="22"/>
        </w:rPr>
        <w:t xml:space="preserve"> oggetto di selezione;</w:t>
      </w:r>
    </w:p>
    <w:p w:rsidR="001608C1" w:rsidRPr="000D5E6B" w:rsidRDefault="00611C97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essere </w:t>
      </w:r>
      <w:r>
        <w:rPr>
          <w:bCs/>
          <w:sz w:val="22"/>
          <w:szCs w:val="22"/>
        </w:rPr>
        <w:t xml:space="preserve">stato </w:t>
      </w:r>
      <w:r w:rsidRPr="000D5E6B">
        <w:rPr>
          <w:bCs/>
          <w:sz w:val="22"/>
          <w:szCs w:val="22"/>
        </w:rPr>
        <w:t xml:space="preserve">informato </w:t>
      </w:r>
      <w:r w:rsidR="001608C1" w:rsidRPr="000D5E6B">
        <w:rPr>
          <w:bCs/>
          <w:sz w:val="22"/>
          <w:szCs w:val="22"/>
        </w:rPr>
        <w:t>che prima della nomina del candidato prescelto, i curricula inviati dai concorrenti presentatisi al colloquio, verranno pubbli</w:t>
      </w:r>
      <w:r w:rsidR="004B124B">
        <w:rPr>
          <w:bCs/>
          <w:sz w:val="22"/>
          <w:szCs w:val="22"/>
        </w:rPr>
        <w:t>cati sui siti internet aziendali dell’ARES e della ASL n. 8 di Cagliari</w:t>
      </w:r>
      <w:r w:rsidR="001608C1" w:rsidRPr="000D5E6B">
        <w:rPr>
          <w:bCs/>
          <w:sz w:val="22"/>
          <w:szCs w:val="22"/>
        </w:rPr>
        <w:t>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essere stato informato, ai sensi del Regolamento (UE) n. 679/2016 e del D. Lgs. n. 196 del 30 giugno 2003 e s.m.i., per le disposizioni non incompatibili con il Regolamento medesimo, che il trattamento dei dati personali, sia manuale sia informatiz</w:t>
      </w:r>
      <w:r w:rsidR="004B124B">
        <w:rPr>
          <w:bCs/>
          <w:sz w:val="22"/>
          <w:szCs w:val="22"/>
        </w:rPr>
        <w:t>zato, comunicati all’Azienda ARES</w:t>
      </w:r>
      <w:r w:rsidRPr="000D5E6B">
        <w:rPr>
          <w:bCs/>
          <w:sz w:val="22"/>
          <w:szCs w:val="22"/>
        </w:rPr>
        <w:t>, è finalizzato unicamente all’espletamento della procedura selettiva prevista per il conferimento dell’incarico;</w:t>
      </w:r>
    </w:p>
    <w:p w:rsidR="001608C1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essere informato che ogni comunicazione relativa alla presente selezione verrà fatt</w:t>
      </w:r>
      <w:r w:rsidR="00611C97">
        <w:rPr>
          <w:bCs/>
          <w:sz w:val="22"/>
          <w:szCs w:val="22"/>
        </w:rPr>
        <w:t>a all’indirizzo P.E.C. precedentemente indicato;</w:t>
      </w:r>
    </w:p>
    <w:p w:rsidR="00590FA0" w:rsidRPr="00590FA0" w:rsidRDefault="00590FA0" w:rsidP="00590FA0">
      <w:pPr>
        <w:pStyle w:val="Corpotesto"/>
        <w:numPr>
          <w:ilvl w:val="0"/>
          <w:numId w:val="10"/>
        </w:numPr>
        <w:suppressAutoHyphens/>
        <w:spacing w:line="276" w:lineRule="auto"/>
        <w:rPr>
          <w:b/>
          <w:sz w:val="22"/>
          <w:szCs w:val="22"/>
        </w:rPr>
      </w:pPr>
      <w:r w:rsidRPr="00590FA0">
        <w:rPr>
          <w:b/>
          <w:bCs/>
          <w:sz w:val="22"/>
          <w:szCs w:val="22"/>
        </w:rPr>
        <w:t xml:space="preserve">□ </w:t>
      </w:r>
      <w:r w:rsidRPr="00590FA0">
        <w:rPr>
          <w:b/>
          <w:sz w:val="22"/>
          <w:szCs w:val="22"/>
        </w:rPr>
        <w:t xml:space="preserve">di effettuare / </w:t>
      </w:r>
      <w:r w:rsidRPr="00590FA0">
        <w:rPr>
          <w:b/>
          <w:bCs/>
          <w:sz w:val="22"/>
          <w:szCs w:val="22"/>
        </w:rPr>
        <w:t xml:space="preserve">□ </w:t>
      </w:r>
      <w:r w:rsidRPr="00590FA0">
        <w:rPr>
          <w:b/>
          <w:sz w:val="22"/>
          <w:szCs w:val="22"/>
        </w:rPr>
        <w:t>non effettuare la scelta in merito al rapporto esclusivo con il SSR, e d</w:t>
      </w:r>
      <w:r w:rsidR="0084673E">
        <w:rPr>
          <w:b/>
          <w:sz w:val="22"/>
          <w:szCs w:val="22"/>
        </w:rPr>
        <w:t xml:space="preserve">i essere stato informato che la scelta del rapporto esclusivo </w:t>
      </w:r>
      <w:r w:rsidRPr="00590FA0">
        <w:rPr>
          <w:b/>
          <w:sz w:val="22"/>
          <w:szCs w:val="22"/>
        </w:rPr>
        <w:t xml:space="preserve">sarà immodificabile per tutta la durata dell’incarico, con specifica sottoscrizione della clausola nel contratto individuale, come previsto </w:t>
      </w:r>
      <w:r w:rsidRPr="00590FA0">
        <w:rPr>
          <w:b/>
          <w:sz w:val="22"/>
          <w:szCs w:val="22"/>
        </w:rPr>
        <w:lastRenderedPageBreak/>
        <w:t xml:space="preserve">dalle </w:t>
      </w:r>
      <w:r w:rsidR="0084673E">
        <w:rPr>
          <w:b/>
          <w:sz w:val="22"/>
          <w:szCs w:val="22"/>
        </w:rPr>
        <w:t xml:space="preserve">Nuove </w:t>
      </w:r>
      <w:r w:rsidRPr="00590FA0">
        <w:rPr>
          <w:b/>
          <w:sz w:val="22"/>
          <w:szCs w:val="22"/>
        </w:rPr>
        <w:t>Linee guida per l’espletamento delle procedure di conferimento degli incarichi di direzione di struttura complessa della dirigenza medica, medico veterinaria e sanitaria del</w:t>
      </w:r>
      <w:r w:rsidR="0084673E">
        <w:rPr>
          <w:b/>
          <w:sz w:val="22"/>
          <w:szCs w:val="22"/>
        </w:rPr>
        <w:t xml:space="preserve">le aziende e degli enti del SSR </w:t>
      </w:r>
      <w:r w:rsidRPr="00590FA0">
        <w:rPr>
          <w:b/>
          <w:sz w:val="22"/>
          <w:szCs w:val="22"/>
        </w:rPr>
        <w:t xml:space="preserve"> - Deliberazione</w:t>
      </w:r>
      <w:r w:rsidRPr="00590FA0">
        <w:rPr>
          <w:b/>
          <w:spacing w:val="8"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G.R.</w:t>
      </w:r>
      <w:r w:rsidRPr="00590FA0">
        <w:rPr>
          <w:b/>
          <w:spacing w:val="9"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RAS</w:t>
      </w:r>
      <w:r w:rsidRPr="00590FA0">
        <w:rPr>
          <w:b/>
          <w:spacing w:val="6"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n.</w:t>
      </w:r>
      <w:r w:rsidRPr="00590FA0">
        <w:rPr>
          <w:b/>
          <w:spacing w:val="8"/>
          <w:sz w:val="22"/>
          <w:szCs w:val="22"/>
        </w:rPr>
        <w:t xml:space="preserve"> </w:t>
      </w:r>
      <w:r w:rsidR="0084673E">
        <w:rPr>
          <w:b/>
          <w:sz w:val="22"/>
          <w:szCs w:val="22"/>
        </w:rPr>
        <w:t>13/61 del 06/04/2023.</w:t>
      </w:r>
    </w:p>
    <w:p w:rsidR="00590FA0" w:rsidRPr="000D5E6B" w:rsidRDefault="00590FA0" w:rsidP="00590FA0">
      <w:pPr>
        <w:pStyle w:val="Paragrafoelenco"/>
        <w:widowControl w:val="0"/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Luogo, data 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0D5E6B">
        <w:rPr>
          <w:rFonts w:ascii="Times New Roman" w:hAnsi="Times New Roman" w:cs="Times New Roman"/>
          <w:sz w:val="22"/>
          <w:szCs w:val="22"/>
        </w:rPr>
        <w:t>__            Firma__________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0D5E6B">
        <w:rPr>
          <w:rFonts w:ascii="Times New Roman" w:hAnsi="Times New Roman" w:cs="Times New Roman"/>
          <w:sz w:val="22"/>
          <w:szCs w:val="22"/>
        </w:rPr>
        <w:t>_____________________________</w:t>
      </w:r>
    </w:p>
    <w:p w:rsidR="00F331FD" w:rsidRDefault="00F331FD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Allega alla presente: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curriculum formativo e professionale datato e firmato</w:t>
      </w:r>
      <w:r>
        <w:rPr>
          <w:rFonts w:ascii="Times New Roman" w:hAnsi="Times New Roman" w:cs="Times New Roman"/>
          <w:sz w:val="22"/>
          <w:szCs w:val="22"/>
        </w:rPr>
        <w:t>, reso sotto forma di dichiarazione sostitutiva</w:t>
      </w:r>
      <w:r w:rsidRPr="000D5E6B"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</w:t>
      </w:r>
      <w:r>
        <w:rPr>
          <w:rFonts w:ascii="Times New Roman" w:hAnsi="Times New Roman" w:cs="Times New Roman"/>
          <w:sz w:val="22"/>
          <w:szCs w:val="22"/>
        </w:rPr>
        <w:t>e sostitutiva di certificazioni di ______ 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</w:t>
      </w:r>
      <w:r>
        <w:rPr>
          <w:rFonts w:ascii="Times New Roman" w:hAnsi="Times New Roman" w:cs="Times New Roman"/>
          <w:sz w:val="22"/>
          <w:szCs w:val="22"/>
        </w:rPr>
        <w:t>titutiva dell'atto di notorietà ___________ 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sostitutiva dell'atto di notorietà di conformità all'originale di copia</w:t>
      </w:r>
      <w:r>
        <w:rPr>
          <w:rFonts w:ascii="Times New Roman" w:hAnsi="Times New Roman" w:cs="Times New Roman"/>
          <w:sz w:val="22"/>
          <w:szCs w:val="22"/>
        </w:rPr>
        <w:t xml:space="preserve"> di______;</w:t>
      </w:r>
    </w:p>
    <w:p w:rsidR="001608C1" w:rsidRPr="00A70B63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elenco descrittivo, datato e firmato, dei documenti e titoli presentati, numerato progressivamente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>
        <w:rPr>
          <w:sz w:val="22"/>
          <w:szCs w:val="22"/>
        </w:rPr>
        <w:t>□ autocertificazione</w:t>
      </w:r>
      <w:r w:rsidRPr="000D5E6B">
        <w:rPr>
          <w:sz w:val="22"/>
          <w:szCs w:val="22"/>
        </w:rPr>
        <w:t xml:space="preserve"> attestante la tipologia delle istituzioni dove è stato prestato il servizio.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>□ documentazione della Direzione Sanitaria attestante la tipologia qualitativa e quantitativa delle prestazioni effettuate</w:t>
      </w:r>
      <w:r>
        <w:rPr>
          <w:sz w:val="22"/>
          <w:szCs w:val="22"/>
        </w:rPr>
        <w:t xml:space="preserve"> dal candidato</w:t>
      </w:r>
      <w:r w:rsidRPr="000D5E6B">
        <w:rPr>
          <w:sz w:val="22"/>
          <w:szCs w:val="22"/>
        </w:rPr>
        <w:t>.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 xml:space="preserve">□ </w:t>
      </w:r>
      <w:r w:rsidRPr="000D5E6B">
        <w:rPr>
          <w:b/>
          <w:sz w:val="22"/>
          <w:szCs w:val="22"/>
        </w:rPr>
        <w:t>l’elenco completo di tutte le pubblicazioni e cinque lavori</w:t>
      </w:r>
      <w:r w:rsidRPr="000D5E6B">
        <w:rPr>
          <w:sz w:val="22"/>
          <w:szCs w:val="22"/>
        </w:rPr>
        <w:t>, a propria scelta</w:t>
      </w:r>
      <w:r>
        <w:rPr>
          <w:sz w:val="22"/>
          <w:szCs w:val="22"/>
        </w:rPr>
        <w:t xml:space="preserve"> (ultimo decennio)</w:t>
      </w:r>
      <w:r w:rsidRPr="000D5E6B">
        <w:rPr>
          <w:sz w:val="22"/>
          <w:szCs w:val="22"/>
        </w:rPr>
        <w:t>, selezionati in relazione al periodo di pubblicazione, all’importanza ed all’attinenza con la struttura da dirigere.</w:t>
      </w:r>
    </w:p>
    <w:p w:rsidR="00F331FD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copia fotostatica fronte/retro di un documento di identità in corso di validità.</w:t>
      </w: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566BD5" w:rsidRDefault="00566BD5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566BD5" w:rsidRDefault="00566BD5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566BD5" w:rsidRDefault="00566BD5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566BD5" w:rsidRDefault="00566BD5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794175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794175">
        <w:rPr>
          <w:rFonts w:ascii="Times New Roman" w:hAnsi="Times New Roman" w:cs="Times New Roman"/>
          <w:sz w:val="22"/>
          <w:szCs w:val="22"/>
        </w:rPr>
        <w:lastRenderedPageBreak/>
        <w:t>FAC SIMILI</w:t>
      </w:r>
    </w:p>
    <w:p w:rsidR="001608C1" w:rsidRDefault="001608C1" w:rsidP="003F5EB2">
      <w:pPr>
        <w:tabs>
          <w:tab w:val="left" w:pos="9263"/>
        </w:tabs>
        <w:rPr>
          <w:sz w:val="22"/>
          <w:szCs w:val="22"/>
        </w:rPr>
      </w:pPr>
    </w:p>
    <w:p w:rsidR="001608C1" w:rsidRPr="0050744A" w:rsidRDefault="001608C1" w:rsidP="00C02CA8">
      <w:pPr>
        <w:pStyle w:val="Testonormale2"/>
        <w:spacing w:after="113"/>
        <w:jc w:val="center"/>
        <w:rPr>
          <w:rFonts w:ascii="Times New Roman" w:hAnsi="Times New Roman"/>
          <w:b/>
          <w:bCs/>
          <w:szCs w:val="22"/>
        </w:rPr>
      </w:pPr>
      <w:r w:rsidRPr="0050744A">
        <w:rPr>
          <w:rFonts w:ascii="Times New Roman" w:hAnsi="Times New Roman"/>
          <w:b/>
          <w:bCs/>
          <w:szCs w:val="22"/>
        </w:rPr>
        <w:t>DICHIARAZIONI SOSTITUTIVE DELL’ATTO DI NOTORIETA’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candidato deve utilizzare le seguenti forme di dichiarazione: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1) </w:t>
      </w:r>
      <w:r w:rsidRPr="0050744A">
        <w:rPr>
          <w:rFonts w:ascii="Times New Roman" w:hAnsi="Times New Roman"/>
          <w:b/>
          <w:szCs w:val="22"/>
        </w:rPr>
        <w:t>dichiarazione sostitutiva di certificazione</w:t>
      </w:r>
      <w:r w:rsidRPr="0050744A">
        <w:rPr>
          <w:rFonts w:ascii="Times New Roman" w:hAnsi="Times New Roman"/>
          <w:szCs w:val="22"/>
        </w:rPr>
        <w:t>, da utilizzarsi nei casi riportati nell’elenco di cui all’art. 46 D.P.R. n. 445/2000 (per es. stato di famiglia, possesso di titolo di studio, possesso di specializzazione, titoli di formazione, di aggiornamento, ecc.). In particolare per quanto concerne la partecipazione a corsi, convegni, congressi, seminari ecc. è opportuno, ai fini della valutazione del merito indicare: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l'ente organizzatore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titolo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data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durata in ore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la</w:t>
      </w:r>
      <w:r>
        <w:rPr>
          <w:rFonts w:ascii="Times New Roman" w:hAnsi="Times New Roman"/>
          <w:szCs w:val="22"/>
        </w:rPr>
        <w:t xml:space="preserve"> partecipazione è in qualità </w:t>
      </w:r>
      <w:r w:rsidRPr="00DB4EFD">
        <w:rPr>
          <w:rFonts w:ascii="Times New Roman" w:hAnsi="Times New Roman"/>
          <w:szCs w:val="22"/>
        </w:rPr>
        <w:t>di relatore o docente</w:t>
      </w:r>
      <w:r>
        <w:rPr>
          <w:rFonts w:ascii="Times New Roman" w:hAnsi="Times New Roman"/>
          <w:szCs w:val="22"/>
        </w:rPr>
        <w:t>;</w:t>
      </w:r>
    </w:p>
    <w:p w:rsidR="001608C1" w:rsidRPr="00DB4EFD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è previsto un esame finale.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2) </w:t>
      </w:r>
      <w:r w:rsidRPr="0050744A">
        <w:rPr>
          <w:rFonts w:ascii="Times New Roman" w:hAnsi="Times New Roman"/>
          <w:b/>
          <w:szCs w:val="22"/>
        </w:rPr>
        <w:t>dichiarazione sostitutiva dell’atto di notorietà</w:t>
      </w:r>
      <w:r>
        <w:rPr>
          <w:rFonts w:ascii="Times New Roman" w:hAnsi="Times New Roman"/>
          <w:szCs w:val="22"/>
        </w:rPr>
        <w:t xml:space="preserve"> (art. 47 D.P.R. n</w:t>
      </w:r>
      <w:r w:rsidRPr="0050744A">
        <w:rPr>
          <w:rFonts w:ascii="Times New Roman" w:hAnsi="Times New Roman"/>
          <w:szCs w:val="22"/>
        </w:rPr>
        <w:t xml:space="preserve">. 445/2000) da utilizzare per tutti gli stati, fatti e qualità personali non compresi nel citato art. 46 DPR 445/2000 (ad esempio: attività di servizio...ecc). In particolare, per i servizi prestati si dovrà indicare: 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esatta denominazione dell’Ente – se trattasi di enti diversi del SSN deve essere precisato se l’ente è pubblico, privato, accreditato e se convenzionato con il SSN);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la tipologia del rapporto: specificare se trattasi di rapporto di lavoro dipendente (a tempo determinato o indeterminato) o autonomo (libero professionale, consulente etc); si precisa che la generica indicazione di rapporto a "Tempo determinato" non è esaustiva al fine dell'individuazione della natura/tipologia del rapporto di lavoro e quindi della corretta valutazione del titolo, pertanto nella dichiarazione deve essere sempre specificato se trattasi di rapporto di dipendenza (o subordinato che potrà essere a tempo determinato o indeterminato), o con rapporto di lavoro autonomo che potrà essere di tipo libero professionale, consulente etc;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profilo professionale e la disciplina di inquadramento attribuito all'atto dell'incarico;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date di inizio e di fine dei relativi periodi di attività (da indicare sempre);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orario di lavoro;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eventuali interruzioni (aspettative, sospensione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cause delle eventuali cessazioni del rapporto di lavoro (dimissioni, scadenza del contratto, licenziamento,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tutto ciò che si renda necessario, nel caso concreto, per valutare correttamente il servizio stesso.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Relativamente all’autocertificazione dei servizi prestati presso pubbliche amministrazioni con rapporto di dipendenza a tempo determinato o indeterminato, specificare se trattasi di rapporto di lavoro a tempo pieno ovvero a part-time e, in quest'ultimo caso, specificare il numero delle ore di lavoro svolte nel corso della settimana.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Con riguardo ai titoli da inserire nel curriculum formativo e professionale, con le medesime modalità di autocertificazione e con le stesse indicazioni di cui sopra, verranno valutati i servizi prestati presso:</w:t>
      </w:r>
    </w:p>
    <w:p w:rsidR="001608C1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strutture private con rapporto di dipendenza del quale deve essere indicato sempre l'es</w:t>
      </w:r>
      <w:r>
        <w:rPr>
          <w:rFonts w:ascii="Times New Roman" w:hAnsi="Times New Roman"/>
          <w:szCs w:val="22"/>
        </w:rPr>
        <w:t>atto impegno orario settimanale;</w:t>
      </w:r>
    </w:p>
    <w:p w:rsidR="001608C1" w:rsidRPr="00EF2015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EF2015">
        <w:rPr>
          <w:rFonts w:ascii="Times New Roman" w:hAnsi="Times New Roman"/>
          <w:szCs w:val="22"/>
        </w:rPr>
        <w:t>strutture private e pubbliche con rapporto di collabora</w:t>
      </w:r>
      <w:r w:rsidR="0073784B">
        <w:rPr>
          <w:rFonts w:ascii="Times New Roman" w:hAnsi="Times New Roman"/>
          <w:szCs w:val="22"/>
        </w:rPr>
        <w:t>zione coordinata e continuativa/</w:t>
      </w:r>
      <w:r w:rsidRPr="00EF2015">
        <w:rPr>
          <w:rFonts w:ascii="Times New Roman" w:hAnsi="Times New Roman"/>
          <w:szCs w:val="22"/>
        </w:rPr>
        <w:t>contratto a progetto / rapporto libero professionale.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3) </w:t>
      </w:r>
      <w:r w:rsidRPr="0050744A">
        <w:rPr>
          <w:rFonts w:ascii="Times New Roman" w:hAnsi="Times New Roman"/>
          <w:b/>
          <w:szCs w:val="22"/>
        </w:rPr>
        <w:t>dichiarazione sostitutiva dell’atto di notorietà relativa alla conformità all’originale di una copia</w:t>
      </w:r>
      <w:r w:rsidR="0073784B">
        <w:rPr>
          <w:rFonts w:ascii="Times New Roman" w:hAnsi="Times New Roman"/>
          <w:b/>
          <w:szCs w:val="22"/>
        </w:rPr>
        <w:t xml:space="preserve"> </w:t>
      </w:r>
      <w:r w:rsidRPr="0050744A">
        <w:rPr>
          <w:rFonts w:ascii="Times New Roman" w:hAnsi="Times New Roman"/>
          <w:b/>
          <w:bCs/>
          <w:szCs w:val="22"/>
        </w:rPr>
        <w:t>di un atto, di un documento, di una pubblicazione o di un titolo di studio (artt. 19 e 47 D.P.R. n°445/2000)</w:t>
      </w:r>
      <w:r w:rsidRPr="0050744A">
        <w:rPr>
          <w:rFonts w:ascii="Times New Roman" w:hAnsi="Times New Roman"/>
          <w:szCs w:val="22"/>
        </w:rPr>
        <w:t xml:space="preserve">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Tutte le dichiarazioni sostitutive, di cui ai precedenti punti 1, 2 e 3, devono riportare, pena la mancata valutazione: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a) la dicitura: il sottoscritto __________ consapevole, ai sensi dell’art. 76 del D.P.R. 445/2000, delle sa</w:t>
      </w:r>
      <w:r>
        <w:rPr>
          <w:rFonts w:ascii="Times New Roman" w:hAnsi="Times New Roman"/>
          <w:szCs w:val="22"/>
        </w:rPr>
        <w:t>nzioni penali cui può andare in</w:t>
      </w:r>
      <w:r w:rsidRPr="0050744A">
        <w:rPr>
          <w:rFonts w:ascii="Times New Roman" w:hAnsi="Times New Roman"/>
          <w:szCs w:val="22"/>
        </w:rPr>
        <w:t xml:space="preserve">contro in caso di dichiarazioni mendaci dichiara ...................................................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c) la sottoscrizione del dichiarante. 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La dichiarazione sostitutiva dell’atto di notorietà, di cui ai precedenti punti </w:t>
      </w:r>
      <w:r>
        <w:rPr>
          <w:rFonts w:ascii="Times New Roman" w:hAnsi="Times New Roman"/>
          <w:szCs w:val="22"/>
        </w:rPr>
        <w:t xml:space="preserve">1, </w:t>
      </w:r>
      <w:r w:rsidRPr="0050744A">
        <w:rPr>
          <w:rFonts w:ascii="Times New Roman" w:hAnsi="Times New Roman"/>
          <w:szCs w:val="22"/>
        </w:rPr>
        <w:t>2 e 3, deve essere presentata unitamente a copia fotostatica (fronte e retro) di un documento di identità in corso di validità del dichiarante, pena la mancata valutazione. In ogni caso le dichiarazioni sostitutive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di cui ai precedenti punti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devono contenere, a pena di non valutazione, tutte le informazioni atte a consentire una corretta/esaustiva valutazione delle attestazioni in essa presenti.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lastRenderedPageBreak/>
        <w:t>Nella certificazione relativa ai servizi resi in regime convenzionale presso strutture a diretta gestione delle Aziende del SSN e del Ministero della Sanità deve essere indicato l’orario di attività settimanale.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b/>
          <w:szCs w:val="22"/>
        </w:rPr>
      </w:pPr>
      <w:r w:rsidRPr="0050744A">
        <w:rPr>
          <w:rFonts w:ascii="Times New Roman" w:hAnsi="Times New Roman"/>
          <w:b/>
          <w:szCs w:val="22"/>
        </w:rPr>
        <w:t xml:space="preserve">In carenza o comunque in presenza di dichiarazioni non in regola o che non permettono di avere informazioni precise sul titolo o sui servizi non </w:t>
      </w:r>
      <w:r>
        <w:rPr>
          <w:rFonts w:ascii="Times New Roman" w:hAnsi="Times New Roman"/>
          <w:b/>
          <w:szCs w:val="22"/>
        </w:rPr>
        <w:t xml:space="preserve">si terrà </w:t>
      </w:r>
      <w:r w:rsidRPr="0050744A">
        <w:rPr>
          <w:rFonts w:ascii="Times New Roman" w:hAnsi="Times New Roman"/>
          <w:b/>
          <w:szCs w:val="22"/>
        </w:rPr>
        <w:t xml:space="preserve">conto delle dichiarazioni rese.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L’Amministrazione procede ad effettuare idonei controlli sulla veridicità del contenuto delle dichiarazioni sostitutive ricevute e qualora dovessero emergere ipotesi di falsità in atti e dichiarazioni mendaci, oltre alla decadenza dell’interessato dai benefici eventualmente conseguiti, sono applicabili le sanzioni penali previste dalla normativa vigente.</w:t>
      </w:r>
    </w:p>
    <w:p w:rsidR="001608C1" w:rsidRDefault="001608C1" w:rsidP="00C02CA8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 norma dell’art. 71 del DPR 445/2000 l’amministrazione è tenuta ad effettuare idonei controlli, anche a campione, sulle dichiarazioni prodotte dai candidati.</w:t>
      </w:r>
    </w:p>
    <w:p w:rsidR="001608C1" w:rsidRPr="00322957" w:rsidRDefault="001608C1" w:rsidP="00322957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Chiunque rilasci dichiarazioni non veritiere o false</w:t>
      </w:r>
      <w:r w:rsidR="0073784B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è punito ai sensi delle norme penali e decade dai benefici eventualmente conseguiti sulla base delle dichiarazioni non veritiere.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Fac simile</w:t>
      </w:r>
    </w:p>
    <w:p w:rsidR="001608C1" w:rsidRPr="00322957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DICHIARAZIONE SOSTITUTIVA DELL’ATTO DI NOTORIETA’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  <w:r w:rsidRPr="00A60652">
        <w:rPr>
          <w:b/>
          <w:bCs/>
          <w:lang w:val="en-US"/>
        </w:rPr>
        <w:t>(Art. 47 D.P.R. 28 dicembre 2000, n. 445)</w:t>
      </w: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Default="001608C1" w:rsidP="004A3208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nato a (luogo) (prov.)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residente a (luogo) (prov.) (indirizzo)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>_________ (______) in Via__________</w:t>
      </w:r>
      <w:r>
        <w:t>_____________</w:t>
      </w:r>
      <w:r w:rsidRPr="00A51166">
        <w:t>__________n. _______</w:t>
      </w:r>
    </w:p>
    <w:p w:rsidR="001608C1" w:rsidRPr="00A51166" w:rsidRDefault="001608C1" w:rsidP="004A3208">
      <w:pPr>
        <w:autoSpaceDE w:val="0"/>
        <w:jc w:val="both"/>
      </w:pPr>
    </w:p>
    <w:p w:rsidR="001608C1" w:rsidRPr="00A51166" w:rsidRDefault="001608C1" w:rsidP="004A3208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 xml:space="preserve">Ente _________________________________________ (specificare se struttura pubblica o privata/ convenzionata con S.S.N.) con sede in </w:t>
      </w:r>
      <w:r>
        <w:t>___________</w:t>
      </w:r>
      <w:r w:rsidRPr="00A51166">
        <w:t>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</w:t>
      </w:r>
      <w:r>
        <w:t>terminato/indeterminato, pieno/</w:t>
      </w:r>
      <w:r w:rsidRPr="00A51166">
        <w:t xml:space="preserve">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non 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>Ente __________</w:t>
      </w:r>
      <w:r w:rsidR="0073784B">
        <w:t>_____________________________</w:t>
      </w:r>
      <w:r w:rsidRPr="00A51166">
        <w:t xml:space="preserve">(specificare se struttura pubblica o privata/ convenzionata con S.S.N.) con sede in 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(determinato/indeterminato, pieno/ 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lastRenderedPageBreak/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>(</w:t>
      </w:r>
      <w:r w:rsidR="0073784B">
        <w:t>L</w:t>
      </w:r>
      <w:r w:rsidRPr="00A51166">
        <w:t xml:space="preserve">uogo, data) _______________________             </w:t>
      </w:r>
      <w:r w:rsidRPr="00A51166">
        <w:rPr>
          <w:b/>
          <w:bCs/>
        </w:rPr>
        <w:t xml:space="preserve">Il Dichiarante    </w:t>
      </w:r>
      <w:r w:rsidRPr="00A51166">
        <w:t>_________________________________________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 xml:space="preserve">di essere stato informato, ai sensi del Regolamento (UE) n. 679/2016 e del D. Lgs. n. 196 del 30 giugno 2003 e s.m.i., per le disposizioni non incompatibili con il Regolamento medesimo, che il trattamento dei dati personali, sia manuale sia informatizzato, comunicati all’Azienda </w:t>
      </w:r>
      <w:r w:rsidR="0073784B">
        <w:t>Regionale della Salute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857407" w:rsidRDefault="001608C1" w:rsidP="00D45147">
      <w:pPr>
        <w:jc w:val="both"/>
      </w:pPr>
    </w:p>
    <w:p w:rsidR="001608C1" w:rsidRPr="00DA71E5" w:rsidRDefault="001608C1" w:rsidP="00D45147">
      <w:pPr>
        <w:autoSpaceDE w:val="0"/>
        <w:jc w:val="both"/>
        <w:rPr>
          <w:color w:val="000000"/>
          <w:sz w:val="16"/>
          <w:szCs w:val="16"/>
        </w:rPr>
      </w:pPr>
    </w:p>
    <w:p w:rsidR="001608C1" w:rsidRPr="00A51166" w:rsidRDefault="001608C1" w:rsidP="00D45147">
      <w:pPr>
        <w:autoSpaceDE w:val="0"/>
        <w:jc w:val="both"/>
      </w:pPr>
      <w:r>
        <w:t>(Luogo, data)</w:t>
      </w:r>
      <w:r>
        <w:tab/>
      </w:r>
      <w:r w:rsidRPr="00A51166">
        <w:t>_____________________</w:t>
      </w:r>
      <w:r w:rsidRPr="00A51166">
        <w:rPr>
          <w:b/>
          <w:bCs/>
        </w:rPr>
        <w:t xml:space="preserve">Il Dichiarante   </w:t>
      </w:r>
      <w:r>
        <w:rPr>
          <w:b/>
          <w:bCs/>
        </w:rPr>
        <w:tab/>
      </w:r>
      <w:r w:rsidRPr="00A51166">
        <w:t>_________</w:t>
      </w:r>
      <w:r>
        <w:t>______________________________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Fac simile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DICHIARAZIONE SOSTITUTIVA DELL'ATTO DI NOTORIETA'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 CONFORMITA' ALL'ORIGINALE DI COPIA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(Artt. 19 e 47 D.P.R. 445 del 28/12/2000)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nato a (luogo) (prov.)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residente a (luogo) (prov.) (indirizzo)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>_________ (______) in Via__________</w:t>
      </w:r>
      <w:r>
        <w:t>_____________</w:t>
      </w:r>
      <w:r w:rsidRPr="00A51166">
        <w:t>__________n. 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di essere a conoscenza del fatto che l’allegata copia: 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dell’</w:t>
      </w:r>
      <w:r>
        <w:t xml:space="preserve">atto/documento </w:t>
      </w:r>
      <w:r w:rsidRPr="00A51166">
        <w:t>________________________________________________________________</w:t>
      </w:r>
      <w:r>
        <w:t>______________</w:t>
      </w:r>
      <w:r w:rsidRPr="00A51166">
        <w:t>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 xml:space="preserve"> conservato/rilasciato dalla amministrazione pubblica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</w:t>
      </w:r>
      <w:r>
        <w:t>____________</w:t>
      </w:r>
      <w:r w:rsidRPr="00A51166">
        <w:t>__________________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è conforme all’originale in possesso di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</w:t>
      </w:r>
      <w:r>
        <w:t>____________________</w:t>
      </w:r>
      <w:r w:rsidRPr="00A51166">
        <w:t>_________________________;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di essere a conoscenza del fatto che la pubblicazione dal titolo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___________________________________________________________________________________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>edito da _________________________________________________________, riprodotto per intero/estratto da pag. _______a pag. _______ e quindi composta di n°_________ fogli, è conforme all’originale in possesso di ___________________________________________________</w:t>
      </w:r>
      <w:r>
        <w:t>_______________________</w:t>
      </w:r>
      <w:r w:rsidRPr="00A51166">
        <w:t>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di essere a conoscenza del fatto che l'allegata copia del titolo di studio</w:t>
      </w:r>
    </w:p>
    <w:p w:rsidR="001608C1" w:rsidRPr="00D45147" w:rsidRDefault="001608C1" w:rsidP="00D45147">
      <w:pPr>
        <w:autoSpaceDE w:val="0"/>
        <w:spacing w:line="360" w:lineRule="auto"/>
        <w:jc w:val="both"/>
      </w:pPr>
      <w:r w:rsidRPr="00A51166">
        <w:lastRenderedPageBreak/>
        <w:t xml:space="preserve"> __________________________________________</w:t>
      </w:r>
      <w:r>
        <w:t>___________________________________</w:t>
      </w:r>
      <w:r w:rsidRPr="00A51166">
        <w:t>_________ rilasciato da ______________________________________</w:t>
      </w:r>
      <w:r>
        <w:t>________________________</w:t>
      </w:r>
      <w:r w:rsidRPr="00A51166">
        <w:t>_____ è conforme all’originale in possesso di ___________________________________________________________________________;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 xml:space="preserve">(Luogo, data) _______________________            </w:t>
      </w:r>
      <w:r w:rsidRPr="00A51166">
        <w:rPr>
          <w:b/>
          <w:bCs/>
        </w:rPr>
        <w:t xml:space="preserve">Il Dichiarante    </w:t>
      </w:r>
      <w:r w:rsidRPr="00A51166">
        <w:t>_________________________</w:t>
      </w:r>
      <w:r>
        <w:t>_</w:t>
      </w:r>
      <w:r w:rsidRPr="00A51166">
        <w:t>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Pr="00857407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>di essere stato informato, ai sensi del Regolamento (UE) n. 679/2016 e del D. Lgs. n. 196 del 30 giugno 2003 e s.m.i., per le disposizioni non incompatibili con il Regolamento medesimo, che il trattamento dei dati personali, sia manuale sia informatizzato, comunicati all’A</w:t>
      </w:r>
      <w:r w:rsidR="0073784B">
        <w:t>RES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D91DC0" w:rsidRDefault="001608C1" w:rsidP="00D91DC0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(Luogo, data</w:t>
      </w:r>
      <w:r>
        <w:rPr>
          <w:color w:val="000000"/>
        </w:rPr>
        <w:t xml:space="preserve">) _____________________________ </w:t>
      </w:r>
      <w:r w:rsidRPr="00A51166">
        <w:rPr>
          <w:b/>
          <w:bCs/>
          <w:color w:val="000000"/>
        </w:rPr>
        <w:t xml:space="preserve">Il Dichiarante    </w:t>
      </w:r>
      <w:r w:rsidRPr="00A51166">
        <w:rPr>
          <w:color w:val="000000"/>
        </w:rPr>
        <w:t>_________________________________________</w:t>
      </w:r>
    </w:p>
    <w:sectPr w:rsidR="001608C1" w:rsidRPr="00D91DC0" w:rsidSect="000B60D0">
      <w:footerReference w:type="even" r:id="rId9"/>
      <w:footerReference w:type="default" r:id="rId10"/>
      <w:footerReference w:type="first" r:id="rId11"/>
      <w:pgSz w:w="11907" w:h="16840"/>
      <w:pgMar w:top="993" w:right="708" w:bottom="113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1F0" w:rsidRDefault="00F461F0" w:rsidP="00012291">
      <w:r>
        <w:separator/>
      </w:r>
    </w:p>
  </w:endnote>
  <w:endnote w:type="continuationSeparator" w:id="0">
    <w:p w:rsidR="00F461F0" w:rsidRDefault="00F461F0" w:rsidP="00012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6A0" w:rsidRDefault="00B51930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6936A0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936A0">
      <w:rPr>
        <w:rStyle w:val="Numeropagina"/>
        <w:noProof/>
      </w:rPr>
      <w:t>22</w:t>
    </w:r>
    <w:r>
      <w:rPr>
        <w:rStyle w:val="Numeropagina"/>
      </w:rPr>
      <w:fldChar w:fldCharType="end"/>
    </w:r>
  </w:p>
  <w:p w:rsidR="006936A0" w:rsidRDefault="006936A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6A0" w:rsidRDefault="00B51930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6936A0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66BD5">
      <w:rPr>
        <w:rStyle w:val="Numeropagina"/>
        <w:noProof/>
      </w:rPr>
      <w:t>11</w:t>
    </w:r>
    <w:r>
      <w:rPr>
        <w:rStyle w:val="Numeropagina"/>
      </w:rPr>
      <w:fldChar w:fldCharType="end"/>
    </w:r>
  </w:p>
  <w:p w:rsidR="006936A0" w:rsidRDefault="006936A0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6A0" w:rsidRDefault="006936A0">
    <w:pPr>
      <w:pStyle w:val="Pidipagina"/>
    </w:pPr>
    <w:r w:rsidRPr="003966CB">
      <w:rPr>
        <w:rStyle w:val="Numeropagina"/>
      </w:rPr>
      <w:t xml:space="preserve">Pagina </w:t>
    </w:r>
    <w:r w:rsidR="00B51930"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PAGE </w:instrText>
    </w:r>
    <w:r w:rsidR="00B51930" w:rsidRPr="003966CB">
      <w:rPr>
        <w:rStyle w:val="Numeropagina"/>
      </w:rPr>
      <w:fldChar w:fldCharType="separate"/>
    </w:r>
    <w:r>
      <w:rPr>
        <w:rStyle w:val="Numeropagina"/>
        <w:noProof/>
      </w:rPr>
      <w:t>22</w:t>
    </w:r>
    <w:r w:rsidR="00B51930" w:rsidRPr="003966CB">
      <w:rPr>
        <w:rStyle w:val="Numeropagina"/>
      </w:rPr>
      <w:fldChar w:fldCharType="end"/>
    </w:r>
    <w:r w:rsidRPr="003966CB">
      <w:rPr>
        <w:rStyle w:val="Numeropagina"/>
      </w:rPr>
      <w:t xml:space="preserve"> di </w:t>
    </w:r>
    <w:r w:rsidR="00B51930"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NUMPAGES </w:instrText>
    </w:r>
    <w:r w:rsidR="00B51930" w:rsidRPr="003966CB">
      <w:rPr>
        <w:rStyle w:val="Numeropagina"/>
      </w:rPr>
      <w:fldChar w:fldCharType="separate"/>
    </w:r>
    <w:r w:rsidR="00F120BF">
      <w:rPr>
        <w:rStyle w:val="Numeropagina"/>
        <w:noProof/>
      </w:rPr>
      <w:t>15</w:t>
    </w:r>
    <w:r w:rsidR="00B51930" w:rsidRPr="003966CB"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1F0" w:rsidRDefault="00F461F0" w:rsidP="00012291">
      <w:r>
        <w:separator/>
      </w:r>
    </w:p>
  </w:footnote>
  <w:footnote w:type="continuationSeparator" w:id="0">
    <w:p w:rsidR="00F461F0" w:rsidRDefault="00F461F0" w:rsidP="00012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18"/>
      </w:rPr>
    </w:lvl>
  </w:abstractNum>
  <w:abstractNum w:abstractNumId="3" w15:restartNumberingAfterBreak="0">
    <w:nsid w:val="08903996"/>
    <w:multiLevelType w:val="hybridMultilevel"/>
    <w:tmpl w:val="F31AAE08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135105"/>
    <w:multiLevelType w:val="hybridMultilevel"/>
    <w:tmpl w:val="02364F1A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A0A54C0"/>
    <w:multiLevelType w:val="hybridMultilevel"/>
    <w:tmpl w:val="9A705D54"/>
    <w:lvl w:ilvl="0" w:tplc="0410000F">
      <w:start w:val="1"/>
      <w:numFmt w:val="decimal"/>
      <w:lvlText w:val="%1."/>
      <w:lvlJc w:val="left"/>
      <w:pPr>
        <w:tabs>
          <w:tab w:val="num" w:pos="1096"/>
        </w:tabs>
        <w:ind w:left="1096" w:hanging="360"/>
      </w:pPr>
      <w:rPr>
        <w:rFonts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2393904"/>
    <w:multiLevelType w:val="hybridMultilevel"/>
    <w:tmpl w:val="087E2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A58FB"/>
    <w:multiLevelType w:val="hybridMultilevel"/>
    <w:tmpl w:val="C350476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4B3ED8"/>
    <w:multiLevelType w:val="hybridMultilevel"/>
    <w:tmpl w:val="4BCAD4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4133E8"/>
    <w:multiLevelType w:val="hybridMultilevel"/>
    <w:tmpl w:val="FF48FD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13E5F"/>
    <w:multiLevelType w:val="hybridMultilevel"/>
    <w:tmpl w:val="EC6A1E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DB7FD3"/>
    <w:multiLevelType w:val="hybridMultilevel"/>
    <w:tmpl w:val="A8E609FE"/>
    <w:lvl w:ilvl="0" w:tplc="0410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2" w15:restartNumberingAfterBreak="0">
    <w:nsid w:val="4435703B"/>
    <w:multiLevelType w:val="hybridMultilevel"/>
    <w:tmpl w:val="9FC614E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0D4ED5"/>
    <w:multiLevelType w:val="hybridMultilevel"/>
    <w:tmpl w:val="F1D413D6"/>
    <w:lvl w:ilvl="0" w:tplc="04100011">
      <w:start w:val="1"/>
      <w:numFmt w:val="decimal"/>
      <w:lvlText w:val="%1)"/>
      <w:lvlJc w:val="left"/>
      <w:pPr>
        <w:ind w:left="7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6" w:hanging="180"/>
      </w:pPr>
      <w:rPr>
        <w:rFonts w:cs="Times New Roman"/>
      </w:rPr>
    </w:lvl>
  </w:abstractNum>
  <w:abstractNum w:abstractNumId="14" w15:restartNumberingAfterBreak="0">
    <w:nsid w:val="52695D60"/>
    <w:multiLevelType w:val="hybridMultilevel"/>
    <w:tmpl w:val="CD18C4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054B3"/>
    <w:multiLevelType w:val="hybridMultilevel"/>
    <w:tmpl w:val="52F615CC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58771214"/>
    <w:multiLevelType w:val="hybridMultilevel"/>
    <w:tmpl w:val="7B7815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41FED"/>
    <w:multiLevelType w:val="hybridMultilevel"/>
    <w:tmpl w:val="BE8C8EF8"/>
    <w:lvl w:ilvl="0" w:tplc="6A26C370">
      <w:start w:val="1"/>
      <w:numFmt w:val="decimal"/>
      <w:lvlText w:val="%1."/>
      <w:lvlJc w:val="left"/>
      <w:pPr>
        <w:ind w:left="833" w:hanging="360"/>
      </w:pPr>
      <w:rPr>
        <w:rFonts w:ascii="Arial" w:eastAsia="Times New Roman" w:hAnsi="Arial" w:cs="Arial" w:hint="default"/>
        <w:w w:val="100"/>
        <w:sz w:val="22"/>
        <w:szCs w:val="22"/>
      </w:rPr>
    </w:lvl>
    <w:lvl w:ilvl="1" w:tplc="341A42C6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182E11BA"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4D0050DE"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E7C281BC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7958CA7E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BED8EA70">
      <w:numFmt w:val="bullet"/>
      <w:lvlText w:val="•"/>
      <w:lvlJc w:val="left"/>
      <w:pPr>
        <w:ind w:left="6255" w:hanging="360"/>
      </w:pPr>
      <w:rPr>
        <w:rFonts w:hint="default"/>
      </w:rPr>
    </w:lvl>
    <w:lvl w:ilvl="7" w:tplc="4BEE683C"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63E0E9D8">
      <w:numFmt w:val="bullet"/>
      <w:lvlText w:val="•"/>
      <w:lvlJc w:val="left"/>
      <w:pPr>
        <w:ind w:left="8061" w:hanging="360"/>
      </w:pPr>
      <w:rPr>
        <w:rFonts w:hint="default"/>
      </w:rPr>
    </w:lvl>
  </w:abstractNum>
  <w:abstractNum w:abstractNumId="18" w15:restartNumberingAfterBreak="0">
    <w:nsid w:val="5D4E50FE"/>
    <w:multiLevelType w:val="hybridMultilevel"/>
    <w:tmpl w:val="69A2F3E0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E2C7A2A"/>
    <w:multiLevelType w:val="hybridMultilevel"/>
    <w:tmpl w:val="1DDAA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7C571B"/>
    <w:multiLevelType w:val="hybridMultilevel"/>
    <w:tmpl w:val="05C0E7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A2C4DC">
      <w:numFmt w:val="bullet"/>
      <w:lvlText w:val=""/>
      <w:lvlJc w:val="left"/>
      <w:pPr>
        <w:tabs>
          <w:tab w:val="num" w:pos="1785"/>
        </w:tabs>
        <w:ind w:left="1785" w:hanging="705"/>
      </w:pPr>
      <w:rPr>
        <w:rFonts w:ascii="Arial" w:eastAsia="Times New Roman" w:hAnsi="Arial" w:hint="default"/>
        <w:b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8B1BB3"/>
    <w:multiLevelType w:val="hybridMultilevel"/>
    <w:tmpl w:val="CF12952E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78E5647"/>
    <w:multiLevelType w:val="hybridMultilevel"/>
    <w:tmpl w:val="589E3EE2"/>
    <w:lvl w:ilvl="0" w:tplc="640EE7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074639"/>
    <w:multiLevelType w:val="hybridMultilevel"/>
    <w:tmpl w:val="7BE68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FE6040"/>
    <w:multiLevelType w:val="hybridMultilevel"/>
    <w:tmpl w:val="3122550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E624911"/>
    <w:multiLevelType w:val="hybridMultilevel"/>
    <w:tmpl w:val="3B0236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67404"/>
    <w:multiLevelType w:val="hybridMultilevel"/>
    <w:tmpl w:val="3DA8C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3"/>
  </w:num>
  <w:num w:numId="4">
    <w:abstractNumId w:val="22"/>
  </w:num>
  <w:num w:numId="5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"/>
  </w:num>
  <w:num w:numId="9">
    <w:abstractNumId w:val="5"/>
  </w:num>
  <w:num w:numId="10">
    <w:abstractNumId w:val="26"/>
  </w:num>
  <w:num w:numId="11">
    <w:abstractNumId w:val="13"/>
  </w:num>
  <w:num w:numId="12">
    <w:abstractNumId w:val="12"/>
  </w:num>
  <w:num w:numId="13">
    <w:abstractNumId w:val="21"/>
  </w:num>
  <w:num w:numId="14">
    <w:abstractNumId w:val="6"/>
  </w:num>
  <w:num w:numId="15">
    <w:abstractNumId w:val="7"/>
  </w:num>
  <w:num w:numId="16">
    <w:abstractNumId w:val="18"/>
  </w:num>
  <w:num w:numId="17">
    <w:abstractNumId w:val="4"/>
  </w:num>
  <w:num w:numId="18">
    <w:abstractNumId w:val="15"/>
  </w:num>
  <w:num w:numId="19">
    <w:abstractNumId w:val="19"/>
  </w:num>
  <w:num w:numId="20">
    <w:abstractNumId w:val="9"/>
  </w:num>
  <w:num w:numId="21">
    <w:abstractNumId w:val="10"/>
  </w:num>
  <w:num w:numId="22">
    <w:abstractNumId w:val="11"/>
  </w:num>
  <w:num w:numId="23">
    <w:abstractNumId w:val="8"/>
  </w:num>
  <w:num w:numId="24">
    <w:abstractNumId w:val="14"/>
  </w:num>
  <w:num w:numId="25">
    <w:abstractNumId w:val="23"/>
  </w:num>
  <w:num w:numId="26">
    <w:abstractNumId w:val="16"/>
  </w:num>
  <w:num w:numId="27">
    <w:abstractNumId w:val="17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F5EB2"/>
    <w:rsid w:val="00004E13"/>
    <w:rsid w:val="00012291"/>
    <w:rsid w:val="00017F9D"/>
    <w:rsid w:val="00023461"/>
    <w:rsid w:val="0002575A"/>
    <w:rsid w:val="00035A83"/>
    <w:rsid w:val="00047D9A"/>
    <w:rsid w:val="00057422"/>
    <w:rsid w:val="00057EAC"/>
    <w:rsid w:val="0006163F"/>
    <w:rsid w:val="00083894"/>
    <w:rsid w:val="00084360"/>
    <w:rsid w:val="000930B7"/>
    <w:rsid w:val="000B1D16"/>
    <w:rsid w:val="000B60D0"/>
    <w:rsid w:val="000C3C88"/>
    <w:rsid w:val="000D5E6B"/>
    <w:rsid w:val="000F6A54"/>
    <w:rsid w:val="001000BD"/>
    <w:rsid w:val="001127CF"/>
    <w:rsid w:val="00126B66"/>
    <w:rsid w:val="00134D86"/>
    <w:rsid w:val="00146544"/>
    <w:rsid w:val="00147EE2"/>
    <w:rsid w:val="001608C1"/>
    <w:rsid w:val="001642D0"/>
    <w:rsid w:val="001643DE"/>
    <w:rsid w:val="001805B8"/>
    <w:rsid w:val="0019062A"/>
    <w:rsid w:val="001960D9"/>
    <w:rsid w:val="0019688B"/>
    <w:rsid w:val="00196C2F"/>
    <w:rsid w:val="001A228F"/>
    <w:rsid w:val="001A59C6"/>
    <w:rsid w:val="001B289F"/>
    <w:rsid w:val="001E273F"/>
    <w:rsid w:val="001E61A3"/>
    <w:rsid w:val="001F2B3E"/>
    <w:rsid w:val="001F46A3"/>
    <w:rsid w:val="00202D07"/>
    <w:rsid w:val="00225411"/>
    <w:rsid w:val="002257B4"/>
    <w:rsid w:val="0024131B"/>
    <w:rsid w:val="002448EB"/>
    <w:rsid w:val="00266A94"/>
    <w:rsid w:val="00272857"/>
    <w:rsid w:val="00272A7E"/>
    <w:rsid w:val="002755B3"/>
    <w:rsid w:val="00282835"/>
    <w:rsid w:val="00286D81"/>
    <w:rsid w:val="002A3647"/>
    <w:rsid w:val="002B37A0"/>
    <w:rsid w:val="002C3300"/>
    <w:rsid w:val="002C336D"/>
    <w:rsid w:val="002D71E4"/>
    <w:rsid w:val="002E243B"/>
    <w:rsid w:val="002F59B6"/>
    <w:rsid w:val="00300D51"/>
    <w:rsid w:val="003023B5"/>
    <w:rsid w:val="00306033"/>
    <w:rsid w:val="0031502B"/>
    <w:rsid w:val="00322957"/>
    <w:rsid w:val="00322BF4"/>
    <w:rsid w:val="00326A4C"/>
    <w:rsid w:val="00331B2F"/>
    <w:rsid w:val="0035041B"/>
    <w:rsid w:val="00357042"/>
    <w:rsid w:val="00375DDD"/>
    <w:rsid w:val="003966CB"/>
    <w:rsid w:val="00397009"/>
    <w:rsid w:val="003A096C"/>
    <w:rsid w:val="003A1AF1"/>
    <w:rsid w:val="003A2909"/>
    <w:rsid w:val="003B18E9"/>
    <w:rsid w:val="003D1EAF"/>
    <w:rsid w:val="003E317B"/>
    <w:rsid w:val="003E64EE"/>
    <w:rsid w:val="003F5EB2"/>
    <w:rsid w:val="004100AA"/>
    <w:rsid w:val="00436B36"/>
    <w:rsid w:val="0045606A"/>
    <w:rsid w:val="00470BB7"/>
    <w:rsid w:val="00477E58"/>
    <w:rsid w:val="00485CBD"/>
    <w:rsid w:val="00486142"/>
    <w:rsid w:val="0049299E"/>
    <w:rsid w:val="004A3208"/>
    <w:rsid w:val="004A5A77"/>
    <w:rsid w:val="004A619C"/>
    <w:rsid w:val="004B124B"/>
    <w:rsid w:val="004C5C06"/>
    <w:rsid w:val="004D6987"/>
    <w:rsid w:val="004E4C05"/>
    <w:rsid w:val="004F3C6B"/>
    <w:rsid w:val="0050089F"/>
    <w:rsid w:val="00506B7B"/>
    <w:rsid w:val="0050744A"/>
    <w:rsid w:val="005148FF"/>
    <w:rsid w:val="00522EB9"/>
    <w:rsid w:val="00525B9F"/>
    <w:rsid w:val="00526A8D"/>
    <w:rsid w:val="005310CC"/>
    <w:rsid w:val="00542314"/>
    <w:rsid w:val="00546E7B"/>
    <w:rsid w:val="00550940"/>
    <w:rsid w:val="0056118C"/>
    <w:rsid w:val="0056160E"/>
    <w:rsid w:val="00566BD5"/>
    <w:rsid w:val="00572C00"/>
    <w:rsid w:val="00574846"/>
    <w:rsid w:val="005807EC"/>
    <w:rsid w:val="00590AE3"/>
    <w:rsid w:val="00590FA0"/>
    <w:rsid w:val="005929ED"/>
    <w:rsid w:val="00593406"/>
    <w:rsid w:val="005C0A05"/>
    <w:rsid w:val="005F7B64"/>
    <w:rsid w:val="00605167"/>
    <w:rsid w:val="00611C97"/>
    <w:rsid w:val="0061563F"/>
    <w:rsid w:val="00617245"/>
    <w:rsid w:val="006476C8"/>
    <w:rsid w:val="00663B7A"/>
    <w:rsid w:val="00682317"/>
    <w:rsid w:val="00690793"/>
    <w:rsid w:val="006936A0"/>
    <w:rsid w:val="0069398D"/>
    <w:rsid w:val="00693B4D"/>
    <w:rsid w:val="00694AA1"/>
    <w:rsid w:val="006B64B2"/>
    <w:rsid w:val="006B7A0F"/>
    <w:rsid w:val="006C4258"/>
    <w:rsid w:val="006D4CD4"/>
    <w:rsid w:val="006E2E34"/>
    <w:rsid w:val="006F642A"/>
    <w:rsid w:val="00712BDB"/>
    <w:rsid w:val="00713034"/>
    <w:rsid w:val="00713F09"/>
    <w:rsid w:val="007160F1"/>
    <w:rsid w:val="00731689"/>
    <w:rsid w:val="007335B5"/>
    <w:rsid w:val="00733F33"/>
    <w:rsid w:val="0073784B"/>
    <w:rsid w:val="0074132C"/>
    <w:rsid w:val="007540B5"/>
    <w:rsid w:val="007549B0"/>
    <w:rsid w:val="00757516"/>
    <w:rsid w:val="00766413"/>
    <w:rsid w:val="00774B76"/>
    <w:rsid w:val="007876EE"/>
    <w:rsid w:val="00787FAC"/>
    <w:rsid w:val="00794175"/>
    <w:rsid w:val="00795C60"/>
    <w:rsid w:val="007A3E71"/>
    <w:rsid w:val="007A4EC2"/>
    <w:rsid w:val="007B0DC0"/>
    <w:rsid w:val="007B4EE8"/>
    <w:rsid w:val="007C3111"/>
    <w:rsid w:val="007D056E"/>
    <w:rsid w:val="007E434D"/>
    <w:rsid w:val="007F13A9"/>
    <w:rsid w:val="008017BB"/>
    <w:rsid w:val="00804992"/>
    <w:rsid w:val="008077EE"/>
    <w:rsid w:val="008146BD"/>
    <w:rsid w:val="00820478"/>
    <w:rsid w:val="008228BD"/>
    <w:rsid w:val="0084673E"/>
    <w:rsid w:val="008555D9"/>
    <w:rsid w:val="00857407"/>
    <w:rsid w:val="008625BD"/>
    <w:rsid w:val="00866B12"/>
    <w:rsid w:val="00874EC3"/>
    <w:rsid w:val="00890F95"/>
    <w:rsid w:val="00893AA9"/>
    <w:rsid w:val="008A157C"/>
    <w:rsid w:val="008A303D"/>
    <w:rsid w:val="008A3E8C"/>
    <w:rsid w:val="008A67A9"/>
    <w:rsid w:val="008B3692"/>
    <w:rsid w:val="008D0D2B"/>
    <w:rsid w:val="008D4CF3"/>
    <w:rsid w:val="008E55FE"/>
    <w:rsid w:val="008E6FB8"/>
    <w:rsid w:val="008F5377"/>
    <w:rsid w:val="008F7FAE"/>
    <w:rsid w:val="0090119C"/>
    <w:rsid w:val="00902D2D"/>
    <w:rsid w:val="009041A4"/>
    <w:rsid w:val="0090776A"/>
    <w:rsid w:val="0091694F"/>
    <w:rsid w:val="00917511"/>
    <w:rsid w:val="009235FF"/>
    <w:rsid w:val="009422CD"/>
    <w:rsid w:val="0094774C"/>
    <w:rsid w:val="009544DE"/>
    <w:rsid w:val="00956508"/>
    <w:rsid w:val="009827CF"/>
    <w:rsid w:val="00990ADA"/>
    <w:rsid w:val="009914B4"/>
    <w:rsid w:val="0099402C"/>
    <w:rsid w:val="009947CF"/>
    <w:rsid w:val="009A3FDD"/>
    <w:rsid w:val="009B5495"/>
    <w:rsid w:val="009C3719"/>
    <w:rsid w:val="009D314D"/>
    <w:rsid w:val="009D4CDB"/>
    <w:rsid w:val="009E2B61"/>
    <w:rsid w:val="009E458E"/>
    <w:rsid w:val="009E5BA1"/>
    <w:rsid w:val="009F4A4D"/>
    <w:rsid w:val="00A0188C"/>
    <w:rsid w:val="00A02956"/>
    <w:rsid w:val="00A059B9"/>
    <w:rsid w:val="00A12BBE"/>
    <w:rsid w:val="00A17E77"/>
    <w:rsid w:val="00A253B5"/>
    <w:rsid w:val="00A40FF9"/>
    <w:rsid w:val="00A42693"/>
    <w:rsid w:val="00A51166"/>
    <w:rsid w:val="00A60652"/>
    <w:rsid w:val="00A61235"/>
    <w:rsid w:val="00A61B04"/>
    <w:rsid w:val="00A70B63"/>
    <w:rsid w:val="00AA0AA2"/>
    <w:rsid w:val="00AA37D4"/>
    <w:rsid w:val="00AA6820"/>
    <w:rsid w:val="00AC1887"/>
    <w:rsid w:val="00AC2EB8"/>
    <w:rsid w:val="00AD0C23"/>
    <w:rsid w:val="00AD59E2"/>
    <w:rsid w:val="00AE1CA8"/>
    <w:rsid w:val="00AE68B7"/>
    <w:rsid w:val="00AF21F3"/>
    <w:rsid w:val="00AF243F"/>
    <w:rsid w:val="00AF3694"/>
    <w:rsid w:val="00AF69A9"/>
    <w:rsid w:val="00B02ACB"/>
    <w:rsid w:val="00B053EC"/>
    <w:rsid w:val="00B07816"/>
    <w:rsid w:val="00B10008"/>
    <w:rsid w:val="00B12543"/>
    <w:rsid w:val="00B12B50"/>
    <w:rsid w:val="00B258A0"/>
    <w:rsid w:val="00B401DB"/>
    <w:rsid w:val="00B40E78"/>
    <w:rsid w:val="00B46C87"/>
    <w:rsid w:val="00B51930"/>
    <w:rsid w:val="00B80EA2"/>
    <w:rsid w:val="00B91E25"/>
    <w:rsid w:val="00BA1038"/>
    <w:rsid w:val="00BA1404"/>
    <w:rsid w:val="00BA4518"/>
    <w:rsid w:val="00BB165B"/>
    <w:rsid w:val="00BB6D42"/>
    <w:rsid w:val="00BB780D"/>
    <w:rsid w:val="00BD2E9D"/>
    <w:rsid w:val="00BE191F"/>
    <w:rsid w:val="00BE48D1"/>
    <w:rsid w:val="00C02CA8"/>
    <w:rsid w:val="00C0549D"/>
    <w:rsid w:val="00C10DCB"/>
    <w:rsid w:val="00C175B3"/>
    <w:rsid w:val="00C261DC"/>
    <w:rsid w:val="00C321A4"/>
    <w:rsid w:val="00C35938"/>
    <w:rsid w:val="00C44154"/>
    <w:rsid w:val="00C7308A"/>
    <w:rsid w:val="00C77C95"/>
    <w:rsid w:val="00C86AA9"/>
    <w:rsid w:val="00C90A6A"/>
    <w:rsid w:val="00CD726D"/>
    <w:rsid w:val="00CE731A"/>
    <w:rsid w:val="00CF0BA1"/>
    <w:rsid w:val="00D20CF6"/>
    <w:rsid w:val="00D26CD2"/>
    <w:rsid w:val="00D314E5"/>
    <w:rsid w:val="00D324E7"/>
    <w:rsid w:val="00D35A84"/>
    <w:rsid w:val="00D41E5C"/>
    <w:rsid w:val="00D45147"/>
    <w:rsid w:val="00D45ED5"/>
    <w:rsid w:val="00D527C8"/>
    <w:rsid w:val="00D603E8"/>
    <w:rsid w:val="00D722DE"/>
    <w:rsid w:val="00D867E0"/>
    <w:rsid w:val="00D9138B"/>
    <w:rsid w:val="00D91DC0"/>
    <w:rsid w:val="00D92FBB"/>
    <w:rsid w:val="00DA5146"/>
    <w:rsid w:val="00DA71E5"/>
    <w:rsid w:val="00DB4EFD"/>
    <w:rsid w:val="00DB7C21"/>
    <w:rsid w:val="00DD16C8"/>
    <w:rsid w:val="00DD375A"/>
    <w:rsid w:val="00DD5E4E"/>
    <w:rsid w:val="00DD6197"/>
    <w:rsid w:val="00DE0511"/>
    <w:rsid w:val="00DF14DC"/>
    <w:rsid w:val="00E01B8B"/>
    <w:rsid w:val="00E14C73"/>
    <w:rsid w:val="00E30455"/>
    <w:rsid w:val="00E35FDC"/>
    <w:rsid w:val="00E36EBC"/>
    <w:rsid w:val="00E6266D"/>
    <w:rsid w:val="00E64328"/>
    <w:rsid w:val="00E71E44"/>
    <w:rsid w:val="00E91A96"/>
    <w:rsid w:val="00E92AEF"/>
    <w:rsid w:val="00EB4501"/>
    <w:rsid w:val="00EE4691"/>
    <w:rsid w:val="00EF2015"/>
    <w:rsid w:val="00EF76CC"/>
    <w:rsid w:val="00EF7F6D"/>
    <w:rsid w:val="00F120BF"/>
    <w:rsid w:val="00F24018"/>
    <w:rsid w:val="00F331FD"/>
    <w:rsid w:val="00F42C1E"/>
    <w:rsid w:val="00F461F0"/>
    <w:rsid w:val="00F478CA"/>
    <w:rsid w:val="00F64767"/>
    <w:rsid w:val="00F675FA"/>
    <w:rsid w:val="00F809C3"/>
    <w:rsid w:val="00F833AE"/>
    <w:rsid w:val="00F86C3A"/>
    <w:rsid w:val="00F90159"/>
    <w:rsid w:val="00FA1144"/>
    <w:rsid w:val="00FB541D"/>
    <w:rsid w:val="00FB60B9"/>
    <w:rsid w:val="00FD5C44"/>
    <w:rsid w:val="00FE5D78"/>
    <w:rsid w:val="00FF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CE8DE5"/>
  <w15:docId w15:val="{0D2E869E-429B-4E5A-965B-4246946D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5EB2"/>
    <w:rPr>
      <w:rFonts w:ascii="Times New Roman" w:eastAsia="Times New Roman" w:hAnsi="Times New Roman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5EB2"/>
    <w:pPr>
      <w:keepNext/>
      <w:spacing w:line="240" w:lineRule="atLeast"/>
      <w:jc w:val="both"/>
      <w:outlineLvl w:val="2"/>
    </w:pPr>
    <w:rPr>
      <w:rFonts w:ascii="Arial" w:hAnsi="Arial" w:cs="Arial"/>
      <w:sz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F5EB2"/>
    <w:pPr>
      <w:keepNext/>
      <w:spacing w:line="480" w:lineRule="atLeast"/>
      <w:jc w:val="center"/>
      <w:outlineLvl w:val="7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3F5EB2"/>
    <w:rPr>
      <w:rFonts w:ascii="Arial" w:hAnsi="Arial"/>
      <w:sz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3F5EB2"/>
    <w:rPr>
      <w:rFonts w:ascii="Times New Roman" w:hAnsi="Times New Roman"/>
      <w:sz w:val="20"/>
      <w:lang w:eastAsia="it-IT"/>
    </w:rPr>
  </w:style>
  <w:style w:type="character" w:styleId="Numeropagina">
    <w:name w:val="page number"/>
    <w:basedOn w:val="Carpredefinitoparagrafo"/>
    <w:uiPriority w:val="99"/>
    <w:rsid w:val="003F5EB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F5E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testo">
    <w:name w:val="Body Text"/>
    <w:basedOn w:val="Normale"/>
    <w:link w:val="CorpotestoCarattere"/>
    <w:uiPriority w:val="99"/>
    <w:rsid w:val="003F5EB2"/>
    <w:pPr>
      <w:spacing w:line="360" w:lineRule="auto"/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3F5EB2"/>
    <w:pPr>
      <w:spacing w:line="360" w:lineRule="auto"/>
      <w:jc w:val="both"/>
    </w:pPr>
    <w:rPr>
      <w:b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3F5EB2"/>
    <w:rPr>
      <w:rFonts w:ascii="Times New Roman" w:hAnsi="Times New Roman"/>
      <w:b/>
      <w:sz w:val="20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3F5EB2"/>
    <w:pPr>
      <w:spacing w:line="360" w:lineRule="auto"/>
      <w:jc w:val="center"/>
    </w:pPr>
    <w:rPr>
      <w:b/>
      <w:sz w:val="28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F5EB2"/>
    <w:rPr>
      <w:rFonts w:ascii="Times New Roman" w:hAnsi="Times New Roman"/>
      <w:b/>
      <w:sz w:val="20"/>
      <w:u w:val="single"/>
      <w:lang w:eastAsia="it-IT"/>
    </w:rPr>
  </w:style>
  <w:style w:type="paragraph" w:customStyle="1" w:styleId="Corpodeltesto21">
    <w:name w:val="Corpo del testo 21"/>
    <w:basedOn w:val="Normale"/>
    <w:uiPriority w:val="99"/>
    <w:rsid w:val="003F5EB2"/>
    <w:pPr>
      <w:suppressAutoHyphens/>
      <w:jc w:val="both"/>
    </w:pPr>
    <w:rPr>
      <w:sz w:val="22"/>
      <w:lang w:eastAsia="ar-SA"/>
    </w:rPr>
  </w:style>
  <w:style w:type="paragraph" w:customStyle="1" w:styleId="Contenutotabella">
    <w:name w:val="Contenuto tabella"/>
    <w:basedOn w:val="Normale"/>
    <w:uiPriority w:val="99"/>
    <w:rsid w:val="003F5EB2"/>
    <w:pPr>
      <w:suppressLineNumbers/>
      <w:suppressAutoHyphens/>
    </w:pPr>
    <w:rPr>
      <w:lang w:eastAsia="ar-SA"/>
    </w:rPr>
  </w:style>
  <w:style w:type="character" w:customStyle="1" w:styleId="CorpodeltestoCorsivo">
    <w:name w:val="Corpo del testo + Corsivo"/>
    <w:uiPriority w:val="99"/>
    <w:rsid w:val="003F5EB2"/>
    <w:rPr>
      <w:rFonts w:ascii="Verdana" w:hAnsi="Verdana"/>
      <w:i/>
      <w:sz w:val="19"/>
      <w:u w:val="none"/>
      <w:lang w:eastAsia="it-IT"/>
    </w:rPr>
  </w:style>
  <w:style w:type="paragraph" w:styleId="Paragrafoelenco">
    <w:name w:val="List Paragraph"/>
    <w:basedOn w:val="Normale"/>
    <w:uiPriority w:val="99"/>
    <w:qFormat/>
    <w:rsid w:val="003F5EB2"/>
    <w:pPr>
      <w:ind w:left="720"/>
      <w:contextualSpacing/>
    </w:pPr>
  </w:style>
  <w:style w:type="paragraph" w:customStyle="1" w:styleId="Trattino">
    <w:name w:val="Trattino"/>
    <w:basedOn w:val="Normale"/>
    <w:uiPriority w:val="99"/>
    <w:rsid w:val="009A3FDD"/>
    <w:pPr>
      <w:jc w:val="both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rsid w:val="00D35A8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35A84"/>
    <w:rPr>
      <w:rFonts w:ascii="Times New Roman" w:hAnsi="Times New Roman"/>
      <w:sz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35A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35A84"/>
    <w:rPr>
      <w:rFonts w:ascii="Tahoma" w:hAnsi="Tahoma"/>
      <w:sz w:val="16"/>
      <w:lang w:eastAsia="it-IT"/>
    </w:rPr>
  </w:style>
  <w:style w:type="character" w:styleId="Collegamentoipertestuale">
    <w:name w:val="Hyperlink"/>
    <w:basedOn w:val="Carpredefinitoparagrafo"/>
    <w:uiPriority w:val="99"/>
    <w:rsid w:val="001642D0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uiPriority w:val="99"/>
    <w:rsid w:val="00EE4691"/>
    <w:pPr>
      <w:widowControl w:val="0"/>
      <w:suppressAutoHyphens/>
      <w:autoSpaceDE w:val="0"/>
    </w:pPr>
    <w:rPr>
      <w:rFonts w:ascii="Arial" w:eastAsia="Calibri" w:hAnsi="Arial" w:cs="Arial"/>
      <w:color w:val="000000"/>
      <w:kern w:val="1"/>
      <w:sz w:val="24"/>
      <w:szCs w:val="24"/>
    </w:rPr>
  </w:style>
  <w:style w:type="paragraph" w:customStyle="1" w:styleId="Testonormale2">
    <w:name w:val="Testo normale2"/>
    <w:basedOn w:val="Normale"/>
    <w:uiPriority w:val="99"/>
    <w:rsid w:val="00C02CA8"/>
    <w:pPr>
      <w:suppressAutoHyphens/>
    </w:pPr>
    <w:rPr>
      <w:rFonts w:ascii="Arial" w:hAnsi="Arial"/>
      <w:sz w:val="22"/>
      <w:lang w:eastAsia="ar-SA"/>
    </w:rPr>
  </w:style>
  <w:style w:type="paragraph" w:customStyle="1" w:styleId="ListParagraph1">
    <w:name w:val="List Paragraph1"/>
    <w:basedOn w:val="Normale"/>
    <w:uiPriority w:val="99"/>
    <w:rsid w:val="00FB60B9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  <w:style w:type="paragraph" w:customStyle="1" w:styleId="Paragrafoelenco1">
    <w:name w:val="Paragrafo elenco1"/>
    <w:basedOn w:val="Normale"/>
    <w:rsid w:val="00E30455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visieincarichi.svilupporisumane@pec.aressardegn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392E1-7DF1-4932-A41D-59A601E13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15</Pages>
  <Words>5693</Words>
  <Characters>32454</Characters>
  <Application>Microsoft Office Word</Application>
  <DocSecurity>0</DocSecurity>
  <Lines>270</Lines>
  <Paragraphs>76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/>
  <LinksUpToDate>false</LinksUpToDate>
  <CharactersWithSpaces>38071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subject/>
  <dc:creator>Sanls0789</dc:creator>
  <cp:keywords/>
  <dc:description/>
  <cp:lastModifiedBy>Debora Steri</cp:lastModifiedBy>
  <cp:revision>43</cp:revision>
  <cp:lastPrinted>2022-05-23T09:15:00Z</cp:lastPrinted>
  <dcterms:created xsi:type="dcterms:W3CDTF">2021-02-17T11:53:00Z</dcterms:created>
  <dcterms:modified xsi:type="dcterms:W3CDTF">2023-04-26T13:13:00Z</dcterms:modified>
</cp:coreProperties>
</file>